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A34C9AA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 w14:paraId="6A34C9AD" w14:textId="77777777" w:rsidTr="743179C9">
        <w:trPr>
          <w:trHeight w:val="1132"/>
        </w:trPr>
        <w:tc>
          <w:tcPr>
            <w:tcW w:w="10434" w:type="dxa"/>
            <w:shd w:val="clear" w:color="auto" w:fill="auto"/>
          </w:tcPr>
          <w:p w14:paraId="6A34C9AB" w14:textId="77777777" w:rsidR="00CE7CB8" w:rsidRDefault="000F348D" w:rsidP="00F070E7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56704" behindDoc="0" locked="0" layoutInCell="1" allowOverlap="1" wp14:anchorId="6A34CC80" wp14:editId="6A34CC81">
                  <wp:simplePos x="0" y="0"/>
                  <wp:positionH relativeFrom="margin">
                    <wp:posOffset>2583815</wp:posOffset>
                  </wp:positionH>
                  <wp:positionV relativeFrom="margin">
                    <wp:posOffset>270510</wp:posOffset>
                  </wp:positionV>
                  <wp:extent cx="1356360" cy="1356360"/>
                  <wp:effectExtent l="0" t="0" r="0" b="0"/>
                  <wp:wrapSquare wrapText="bothSides"/>
                  <wp:docPr id="3" name="Image 3" descr="EFS_Fil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FS_Fil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6360" cy="1356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A34C9AC" w14:textId="77777777" w:rsidR="00CE7CB8" w:rsidRDefault="00CE7CB8" w:rsidP="000F348D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</w:p>
        </w:tc>
      </w:tr>
    </w:tbl>
    <w:p w14:paraId="6A34C9AE" w14:textId="77777777" w:rsidR="009B1CD0" w:rsidRDefault="009B1CD0" w:rsidP="00844DAA">
      <w:pPr>
        <w:tabs>
          <w:tab w:val="left" w:pos="851"/>
        </w:tabs>
        <w:sectPr w:rsidR="009B1CD0">
          <w:footerReference w:type="default" r:id="rId13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14:paraId="6A34C9B2" w14:textId="77777777">
        <w:tc>
          <w:tcPr>
            <w:tcW w:w="9002" w:type="dxa"/>
            <w:shd w:val="clear" w:color="auto" w:fill="66CCFF"/>
          </w:tcPr>
          <w:p w14:paraId="6A34C9AF" w14:textId="79A32E85" w:rsidR="009B1CD0" w:rsidRDefault="009B1CD0" w:rsidP="004176BF">
            <w:pPr>
              <w:tabs>
                <w:tab w:val="left" w:pos="851"/>
              </w:tabs>
              <w:spacing w:before="120" w:after="120"/>
              <w:ind w:left="426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 xml:space="preserve">S </w:t>
            </w:r>
            <w:r w:rsidR="00661A97">
              <w:rPr>
                <w:rFonts w:ascii="Arial" w:hAnsi="Arial" w:cs="Arial"/>
                <w:sz w:val="24"/>
                <w:szCs w:val="24"/>
              </w:rPr>
              <w:t>PUBLICS</w:t>
            </w:r>
          </w:p>
          <w:p w14:paraId="6A34C9B0" w14:textId="77777777" w:rsidR="009B1CD0" w:rsidRDefault="009B1CD0" w:rsidP="004176BF">
            <w:pPr>
              <w:tabs>
                <w:tab w:val="left" w:pos="851"/>
              </w:tabs>
              <w:spacing w:before="120" w:after="120"/>
              <w:ind w:left="426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>
              <w:rPr>
                <w:rStyle w:val="Caractresdenotedebasdepage"/>
                <w:rFonts w:ascii="Arial" w:hAnsi="Arial"/>
                <w:b/>
                <w:bCs/>
                <w:sz w:val="28"/>
                <w:szCs w:val="28"/>
              </w:rPr>
              <w:footnoteReference w:id="1"/>
            </w:r>
          </w:p>
        </w:tc>
        <w:tc>
          <w:tcPr>
            <w:tcW w:w="1275" w:type="dxa"/>
            <w:shd w:val="clear" w:color="auto" w:fill="66CCFF"/>
          </w:tcPr>
          <w:p w14:paraId="6A34C9B1" w14:textId="77777777"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14:paraId="6A34C9B3" w14:textId="77777777" w:rsidR="009B1CD0" w:rsidRDefault="009B1CD0" w:rsidP="006C4338">
      <w:pPr>
        <w:tabs>
          <w:tab w:val="left" w:pos="851"/>
        </w:tabs>
      </w:pPr>
    </w:p>
    <w:p w14:paraId="6A34C9B4" w14:textId="77777777"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6A34C9B6" w14:textId="77777777">
        <w:tc>
          <w:tcPr>
            <w:tcW w:w="10277" w:type="dxa"/>
            <w:shd w:val="clear" w:color="auto" w:fill="66CCFF"/>
          </w:tcPr>
          <w:p w14:paraId="6A34C9B5" w14:textId="77777777"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de </w:t>
            </w:r>
            <w:r w:rsidR="00A9775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la consultation et de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l’acte d’engagement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14:paraId="6A34C9B7" w14:textId="77777777" w:rsidR="009B1CD0" w:rsidRDefault="009B1CD0" w:rsidP="006C4338">
      <w:pPr>
        <w:tabs>
          <w:tab w:val="left" w:pos="426"/>
          <w:tab w:val="left" w:pos="851"/>
        </w:tabs>
        <w:jc w:val="both"/>
      </w:pPr>
    </w:p>
    <w:p w14:paraId="6A34C9B8" w14:textId="23838B08" w:rsidR="009B1CD0" w:rsidRDefault="009B1CD0" w:rsidP="006C4338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 w:rsidR="004D4DC6" w:rsidRPr="007B13AE">
        <w:rPr>
          <w:rFonts w:ascii="Arial" w:eastAsia="Arial" w:hAnsi="Arial" w:cs="Arial"/>
          <w:b/>
          <w:spacing w:val="-10"/>
        </w:rPr>
        <w:t>A</w:t>
      </w:r>
      <w:proofErr w:type="gramEnd"/>
      <w:r w:rsidR="004D4DC6" w:rsidRPr="007B13AE">
        <w:rPr>
          <w:rFonts w:ascii="Arial" w:eastAsia="Arial" w:hAnsi="Arial" w:cs="Arial"/>
          <w:b/>
          <w:spacing w:val="-10"/>
        </w:rPr>
        <w:t xml:space="preserve">1 - </w:t>
      </w:r>
      <w:r w:rsidRPr="007B13AE">
        <w:rPr>
          <w:rFonts w:ascii="Arial" w:hAnsi="Arial" w:cs="Arial"/>
          <w:b/>
        </w:rPr>
        <w:t xml:space="preserve">Objet </w:t>
      </w:r>
      <w:r w:rsidR="00CD185D" w:rsidRPr="007B13AE">
        <w:rPr>
          <w:rFonts w:ascii="Arial" w:hAnsi="Arial" w:cs="Arial"/>
          <w:b/>
          <w:bCs/>
        </w:rPr>
        <w:t xml:space="preserve">du marché </w:t>
      </w:r>
      <w:r w:rsidR="00661A97" w:rsidRPr="007B13AE">
        <w:rPr>
          <w:rFonts w:ascii="Arial" w:hAnsi="Arial" w:cs="Arial"/>
          <w:b/>
          <w:bCs/>
        </w:rPr>
        <w:t>public</w:t>
      </w:r>
      <w:r w:rsidR="00661A9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:</w:t>
      </w:r>
    </w:p>
    <w:p w14:paraId="2CB5AE5E" w14:textId="77777777" w:rsidR="00ED0940" w:rsidRPr="00140183" w:rsidRDefault="00ED0940" w:rsidP="006F3DF9">
      <w:pPr>
        <w:pStyle w:val="fcase1ertab"/>
        <w:tabs>
          <w:tab w:val="clear" w:pos="426"/>
          <w:tab w:val="left" w:pos="0"/>
          <w:tab w:val="left" w:pos="851"/>
        </w:tabs>
        <w:ind w:left="0" w:firstLine="0"/>
        <w:rPr>
          <w:rFonts w:ascii="Arial" w:hAnsi="Arial" w:cs="Arial"/>
          <w:color w:val="FF0000"/>
        </w:rPr>
      </w:pPr>
    </w:p>
    <w:p w14:paraId="71EB01E5" w14:textId="616C17E3" w:rsidR="00382782" w:rsidRPr="00B552B0" w:rsidRDefault="00382782" w:rsidP="00382782">
      <w:pPr>
        <w:pStyle w:val="Corpsdetexte"/>
        <w:rPr>
          <w:b w:val="0"/>
          <w:sz w:val="20"/>
        </w:rPr>
      </w:pPr>
      <w:r w:rsidRPr="00B552B0">
        <w:rPr>
          <w:b w:val="0"/>
          <w:sz w:val="20"/>
        </w:rPr>
        <w:t xml:space="preserve">Le marché </w:t>
      </w:r>
      <w:r w:rsidR="00BD3F93" w:rsidRPr="00B552B0">
        <w:rPr>
          <w:b w:val="0"/>
          <w:sz w:val="20"/>
        </w:rPr>
        <w:t xml:space="preserve">public </w:t>
      </w:r>
      <w:r w:rsidRPr="00B552B0">
        <w:rPr>
          <w:b w:val="0"/>
          <w:sz w:val="20"/>
        </w:rPr>
        <w:t xml:space="preserve">a pour objet </w:t>
      </w:r>
      <w:r w:rsidR="00BD3F93" w:rsidRPr="00B552B0">
        <w:rPr>
          <w:b w:val="0"/>
          <w:sz w:val="20"/>
        </w:rPr>
        <w:t>l’exécution de</w:t>
      </w:r>
      <w:r w:rsidR="00B868B9" w:rsidRPr="00B552B0">
        <w:rPr>
          <w:b w:val="0"/>
          <w:sz w:val="20"/>
        </w:rPr>
        <w:t xml:space="preserve">s </w:t>
      </w:r>
      <w:r w:rsidRPr="00B552B0">
        <w:rPr>
          <w:b w:val="0"/>
          <w:sz w:val="20"/>
        </w:rPr>
        <w:t xml:space="preserve">prestations de nettoyage et d’entretien des locaux, </w:t>
      </w:r>
      <w:r w:rsidR="00B552B0" w:rsidRPr="00B552B0">
        <w:rPr>
          <w:b w:val="0"/>
          <w:sz w:val="20"/>
        </w:rPr>
        <w:t>de prestations de nettoyage de la vitrerie ainsi que des prestations particulières pour les sites de l’EFS Bourgogne Franche-Comté.</w:t>
      </w:r>
    </w:p>
    <w:p w14:paraId="0ADD59D4" w14:textId="77777777" w:rsidR="00B552B0" w:rsidRPr="00140183" w:rsidRDefault="00B552B0" w:rsidP="00382782">
      <w:pPr>
        <w:pStyle w:val="Corpsdetexte"/>
        <w:rPr>
          <w:b w:val="0"/>
          <w:color w:val="0000FF"/>
          <w:sz w:val="20"/>
        </w:rPr>
      </w:pPr>
    </w:p>
    <w:p w14:paraId="6A34C9BE" w14:textId="76786BFC" w:rsidR="00A9775B" w:rsidRPr="00A9775B" w:rsidRDefault="00A9775B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  <w:r w:rsidRPr="00A9775B">
        <w:rPr>
          <w:rFonts w:ascii="Arial" w:hAnsi="Arial" w:cs="Arial"/>
          <w:b/>
          <w:bCs/>
          <w:color w:val="66CCFF"/>
          <w:spacing w:val="-10"/>
          <w:position w:val="-2"/>
          <w:lang w:eastAsia="fr-FR" w:bidi="ml"/>
        </w:rPr>
        <w:sym w:font="Wingdings" w:char="F06E"/>
      </w:r>
      <w:r w:rsidRPr="00A9775B">
        <w:rPr>
          <w:rFonts w:ascii="Arial" w:hAnsi="Arial" w:cs="Arial"/>
          <w:spacing w:val="-10"/>
          <w:position w:val="-2"/>
          <w:lang w:eastAsia="fr-FR" w:bidi="ml"/>
        </w:rPr>
        <w:t xml:space="preserve">  </w:t>
      </w:r>
      <w:r w:rsidR="004D4DC6" w:rsidRPr="004D4DC6">
        <w:rPr>
          <w:rFonts w:ascii="Arial" w:hAnsi="Arial" w:cs="Arial"/>
          <w:b/>
          <w:spacing w:val="-10"/>
          <w:position w:val="-2"/>
          <w:lang w:eastAsia="fr-FR" w:bidi="ml"/>
        </w:rPr>
        <w:t xml:space="preserve">A2 - </w:t>
      </w:r>
      <w:r w:rsidR="005A5FCD">
        <w:rPr>
          <w:rFonts w:ascii="Arial" w:hAnsi="Arial" w:cs="Arial"/>
          <w:b/>
          <w:lang w:eastAsia="fr-FR" w:bidi="ml"/>
        </w:rPr>
        <w:t>Code</w:t>
      </w:r>
      <w:r w:rsidRPr="00A9775B">
        <w:rPr>
          <w:rFonts w:ascii="Arial" w:hAnsi="Arial" w:cs="Arial"/>
          <w:b/>
          <w:lang w:eastAsia="fr-FR" w:bidi="ml"/>
        </w:rPr>
        <w:t xml:space="preserve"> CPV principal</w:t>
      </w:r>
      <w:r w:rsidRPr="00A9775B">
        <w:rPr>
          <w:rFonts w:ascii="Arial" w:hAnsi="Arial" w:cs="Arial"/>
          <w:lang w:eastAsia="fr-FR" w:bidi="ml"/>
        </w:rPr>
        <w:t xml:space="preserve"> : </w:t>
      </w:r>
    </w:p>
    <w:p w14:paraId="329146B1" w14:textId="77777777" w:rsidR="00B868B9" w:rsidRDefault="00B868B9" w:rsidP="00382782">
      <w:pPr>
        <w:tabs>
          <w:tab w:val="left" w:pos="426"/>
        </w:tabs>
        <w:suppressAutoHyphens w:val="0"/>
        <w:spacing w:before="60"/>
        <w:jc w:val="both"/>
        <w:rPr>
          <w:rFonts w:ascii="Arial" w:hAnsi="Arial" w:cs="Arial"/>
          <w:i/>
          <w:iCs/>
          <w:color w:val="FF0000"/>
          <w:sz w:val="16"/>
          <w:szCs w:val="18"/>
          <w:lang w:eastAsia="fr-FR" w:bidi="ml"/>
        </w:rPr>
      </w:pPr>
    </w:p>
    <w:p w14:paraId="2D73F54D" w14:textId="7DC2BB1D" w:rsidR="00382782" w:rsidRPr="00F575A2" w:rsidRDefault="00382782" w:rsidP="00382782">
      <w:pPr>
        <w:tabs>
          <w:tab w:val="left" w:pos="426"/>
        </w:tabs>
        <w:suppressAutoHyphens w:val="0"/>
        <w:spacing w:before="60"/>
        <w:jc w:val="both"/>
        <w:rPr>
          <w:rFonts w:ascii="Arial" w:hAnsi="Arial" w:cs="Arial"/>
          <w:lang w:eastAsia="fr-FR" w:bidi="ml"/>
        </w:rPr>
      </w:pPr>
      <w:r w:rsidRPr="00F575A2">
        <w:rPr>
          <w:rFonts w:ascii="Arial" w:hAnsi="Arial" w:cs="Arial"/>
          <w:lang w:eastAsia="fr-FR" w:bidi="ml"/>
        </w:rPr>
        <w:t>Les codes CPV des services du marché public sont les suivants :</w:t>
      </w:r>
    </w:p>
    <w:p w14:paraId="01D6C420" w14:textId="2065E702" w:rsidR="00382782" w:rsidRPr="00F575A2" w:rsidRDefault="00382782" w:rsidP="00382782">
      <w:pPr>
        <w:pStyle w:val="Corpsdetexte"/>
        <w:rPr>
          <w:b w:val="0"/>
          <w:color w:val="0000CC"/>
          <w:sz w:val="20"/>
        </w:rPr>
      </w:pPr>
    </w:p>
    <w:p w14:paraId="005BF9F8" w14:textId="1A8027B1" w:rsidR="001D5778" w:rsidRPr="00140183" w:rsidRDefault="001D5778" w:rsidP="00140183">
      <w:pPr>
        <w:pStyle w:val="Corpsdetexte"/>
        <w:numPr>
          <w:ilvl w:val="0"/>
          <w:numId w:val="14"/>
        </w:numPr>
        <w:rPr>
          <w:b w:val="0"/>
          <w:sz w:val="20"/>
        </w:rPr>
      </w:pPr>
      <w:r w:rsidRPr="00140183">
        <w:rPr>
          <w:b w:val="0"/>
          <w:sz w:val="20"/>
        </w:rPr>
        <w:t xml:space="preserve">90910000 </w:t>
      </w:r>
      <w:r w:rsidR="00140183">
        <w:rPr>
          <w:b w:val="0"/>
          <w:sz w:val="20"/>
        </w:rPr>
        <w:t>(Services de nettoyage)</w:t>
      </w:r>
      <w:r w:rsidR="00BD3F93">
        <w:rPr>
          <w:b w:val="0"/>
          <w:sz w:val="20"/>
        </w:rPr>
        <w:t> ;</w:t>
      </w:r>
    </w:p>
    <w:p w14:paraId="7CF25E56" w14:textId="58708135" w:rsidR="001D5778" w:rsidRPr="00B552B0" w:rsidRDefault="00140183" w:rsidP="00140183">
      <w:pPr>
        <w:pStyle w:val="Corpsdetexte"/>
        <w:numPr>
          <w:ilvl w:val="0"/>
          <w:numId w:val="14"/>
        </w:numPr>
        <w:rPr>
          <w:b w:val="0"/>
          <w:sz w:val="20"/>
        </w:rPr>
      </w:pPr>
      <w:r w:rsidRPr="00B552B0">
        <w:rPr>
          <w:b w:val="0"/>
          <w:sz w:val="20"/>
        </w:rPr>
        <w:t>90911300 (</w:t>
      </w:r>
      <w:r w:rsidR="001D5778" w:rsidRPr="00B552B0">
        <w:rPr>
          <w:b w:val="0"/>
          <w:sz w:val="20"/>
        </w:rPr>
        <w:t>Service de nettoyage de vitres</w:t>
      </w:r>
      <w:r w:rsidRPr="00B552B0">
        <w:rPr>
          <w:b w:val="0"/>
          <w:sz w:val="20"/>
        </w:rPr>
        <w:t>)</w:t>
      </w:r>
      <w:r w:rsidR="00BD3F93" w:rsidRPr="00B552B0">
        <w:rPr>
          <w:b w:val="0"/>
          <w:sz w:val="20"/>
        </w:rPr>
        <w:t>.</w:t>
      </w:r>
    </w:p>
    <w:p w14:paraId="77D3D5A5" w14:textId="77777777" w:rsidR="00382782" w:rsidRPr="00A9775B" w:rsidRDefault="00382782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6A34C9C3" w14:textId="77777777" w:rsidR="00A9775B" w:rsidRPr="00A9775B" w:rsidRDefault="00A9775B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  <w:r w:rsidRPr="00A9775B">
        <w:rPr>
          <w:rFonts w:ascii="Arial" w:hAnsi="Arial" w:cs="Arial"/>
          <w:b/>
          <w:bCs/>
          <w:color w:val="66CCFF"/>
          <w:spacing w:val="-10"/>
          <w:position w:val="-2"/>
          <w:lang w:eastAsia="fr-FR" w:bidi="ml"/>
        </w:rPr>
        <w:sym w:font="Wingdings" w:char="F06E"/>
      </w:r>
      <w:r w:rsidRPr="00A9775B">
        <w:rPr>
          <w:rFonts w:ascii="Arial" w:hAnsi="Arial" w:cs="Arial"/>
          <w:b/>
          <w:bCs/>
          <w:color w:val="66CCFF"/>
          <w:spacing w:val="-10"/>
          <w:position w:val="-2"/>
          <w:lang w:eastAsia="fr-FR" w:bidi="ml"/>
        </w:rPr>
        <w:t xml:space="preserve">  </w:t>
      </w:r>
      <w:r w:rsidR="004D4DC6" w:rsidRPr="004D4DC6">
        <w:rPr>
          <w:rFonts w:ascii="Arial" w:hAnsi="Arial" w:cs="Arial"/>
          <w:b/>
          <w:bCs/>
          <w:spacing w:val="-10"/>
          <w:position w:val="-2"/>
          <w:lang w:eastAsia="fr-FR" w:bidi="ml"/>
        </w:rPr>
        <w:t>A</w:t>
      </w:r>
      <w:r w:rsidR="00EC4A56">
        <w:rPr>
          <w:rFonts w:ascii="Arial" w:hAnsi="Arial" w:cs="Arial"/>
          <w:b/>
          <w:bCs/>
          <w:spacing w:val="-10"/>
          <w:position w:val="-2"/>
          <w:lang w:eastAsia="fr-FR" w:bidi="ml"/>
        </w:rPr>
        <w:t>3</w:t>
      </w:r>
      <w:r w:rsidR="004D4DC6" w:rsidRPr="004D4DC6">
        <w:rPr>
          <w:rFonts w:ascii="Arial" w:hAnsi="Arial" w:cs="Arial"/>
          <w:b/>
          <w:bCs/>
          <w:spacing w:val="-10"/>
          <w:position w:val="-2"/>
          <w:lang w:eastAsia="fr-FR" w:bidi="ml"/>
        </w:rPr>
        <w:t xml:space="preserve"> - </w:t>
      </w:r>
      <w:r w:rsidRPr="00A9775B">
        <w:rPr>
          <w:rFonts w:ascii="Arial" w:hAnsi="Arial" w:cs="Arial"/>
          <w:b/>
          <w:lang w:eastAsia="fr-FR" w:bidi="ml"/>
        </w:rPr>
        <w:t>Forme du marché public</w:t>
      </w:r>
      <w:r w:rsidRPr="00A9775B">
        <w:rPr>
          <w:rFonts w:ascii="Arial" w:hAnsi="Arial" w:cs="Arial"/>
          <w:lang w:eastAsia="fr-FR" w:bidi="ml"/>
        </w:rPr>
        <w:t> :</w:t>
      </w:r>
    </w:p>
    <w:p w14:paraId="6A34C9C4" w14:textId="77777777" w:rsidR="00A9775B" w:rsidRPr="00A9775B" w:rsidRDefault="00A9775B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6A34C9C5" w14:textId="69153171" w:rsidR="00A9775B" w:rsidRPr="00AA05C7" w:rsidRDefault="005A5FCD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  <w:r>
        <w:rPr>
          <w:rStyle w:val="ilfuvd"/>
          <w:rFonts w:ascii="Arial" w:hAnsi="Arial" w:cs="Arial"/>
          <w:b/>
          <w:bCs/>
          <w:color w:val="222222"/>
        </w:rPr>
        <w:t>Code de la commande publique</w:t>
      </w:r>
      <w:r w:rsidR="00AA05C7" w:rsidRPr="00AA05C7">
        <w:rPr>
          <w:rStyle w:val="ilfuvd"/>
          <w:rFonts w:ascii="Arial" w:hAnsi="Arial" w:cs="Arial"/>
          <w:b/>
          <w:bCs/>
          <w:color w:val="222222"/>
        </w:rPr>
        <w:t xml:space="preserve"> (CCP)</w:t>
      </w:r>
    </w:p>
    <w:p w14:paraId="6A34C9C6" w14:textId="786BB053" w:rsidR="00A9775B" w:rsidRDefault="00A9775B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288C7908" w14:textId="5295A8A4" w:rsidR="00B552B0" w:rsidRDefault="00B552B0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  <w:r w:rsidRPr="00B552B0">
        <w:rPr>
          <w:rFonts w:ascii="Arial" w:hAnsi="Arial" w:cs="Arial"/>
          <w:lang w:eastAsia="fr-FR" w:bidi="ml"/>
        </w:rPr>
        <w:t>Le marché public constitue un marché composite</w:t>
      </w:r>
      <w:r>
        <w:rPr>
          <w:rFonts w:ascii="Arial" w:hAnsi="Arial" w:cs="Arial"/>
          <w:lang w:eastAsia="fr-FR" w:bidi="ml"/>
        </w:rPr>
        <w:t xml:space="preserve"> : </w:t>
      </w:r>
    </w:p>
    <w:p w14:paraId="52738E5E" w14:textId="77777777" w:rsidR="00B552B0" w:rsidRDefault="00B552B0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56586AD8" w14:textId="3629907A" w:rsidR="00B552B0" w:rsidRDefault="00B552B0" w:rsidP="00B552B0">
      <w:pPr>
        <w:pStyle w:val="Paragraphedeliste"/>
        <w:numPr>
          <w:ilvl w:val="0"/>
          <w:numId w:val="17"/>
        </w:num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  <w:r w:rsidRPr="00B552B0">
        <w:rPr>
          <w:rFonts w:ascii="Arial" w:hAnsi="Arial" w:cs="Arial"/>
          <w:lang w:eastAsia="fr-FR" w:bidi="ml"/>
        </w:rPr>
        <w:t>Marché ordinaire (à prix global et forfaitaire) pour les prestations récurrentes ;</w:t>
      </w:r>
    </w:p>
    <w:p w14:paraId="73987A79" w14:textId="77777777" w:rsidR="00B552B0" w:rsidRPr="00B552B0" w:rsidRDefault="00B552B0" w:rsidP="00B552B0">
      <w:pPr>
        <w:pStyle w:val="Paragraphedeliste"/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1A3B871C" w14:textId="279B666B" w:rsidR="001D5778" w:rsidRPr="00B552B0" w:rsidRDefault="001D5778" w:rsidP="00A9775B">
      <w:pPr>
        <w:numPr>
          <w:ilvl w:val="0"/>
          <w:numId w:val="7"/>
        </w:numPr>
        <w:tabs>
          <w:tab w:val="left" w:pos="426"/>
          <w:tab w:val="left" w:pos="851"/>
        </w:tabs>
        <w:suppressAutoHyphens w:val="0"/>
        <w:contextualSpacing/>
        <w:jc w:val="both"/>
        <w:rPr>
          <w:rFonts w:ascii="Arial" w:hAnsi="Arial" w:cs="Arial"/>
          <w:lang w:eastAsia="fr-FR" w:bidi="ml"/>
        </w:rPr>
      </w:pPr>
      <w:r w:rsidRPr="00B552B0">
        <w:rPr>
          <w:rFonts w:ascii="Arial" w:hAnsi="Arial" w:cs="Arial"/>
        </w:rPr>
        <w:t>Accord-cadre fixant toutes les stipulations contractuelles et exécuté au fur et à mesure de l’émission de bons de commande (article R.2162-2 alinéa 2 et articles R.2162-13 et R.2162-14 du code de la commande publique)</w:t>
      </w:r>
      <w:r w:rsidR="00F16C07">
        <w:rPr>
          <w:rFonts w:ascii="Arial" w:hAnsi="Arial" w:cs="Arial"/>
        </w:rPr>
        <w:t xml:space="preserve"> pour les prestations ponctuelles. </w:t>
      </w:r>
    </w:p>
    <w:p w14:paraId="6E67F470" w14:textId="400033E6" w:rsidR="007C0BF5" w:rsidRPr="00F575A2" w:rsidRDefault="007C0BF5" w:rsidP="007C0BF5">
      <w:pPr>
        <w:tabs>
          <w:tab w:val="left" w:pos="426"/>
          <w:tab w:val="left" w:pos="851"/>
        </w:tabs>
        <w:suppressAutoHyphens w:val="0"/>
        <w:contextualSpacing/>
        <w:jc w:val="both"/>
        <w:rPr>
          <w:rFonts w:ascii="Arial" w:hAnsi="Arial" w:cs="Arial"/>
          <w:color w:val="0000FF"/>
          <w:lang w:eastAsia="fr-FR" w:bidi="ml"/>
        </w:rPr>
      </w:pPr>
    </w:p>
    <w:p w14:paraId="6A34C9CB" w14:textId="77777777" w:rsidR="009B1CD0" w:rsidRDefault="009B1CD0" w:rsidP="00710FD6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6A34C9CC" w14:textId="77777777" w:rsidR="009B1CD0" w:rsidRDefault="009B1CD0" w:rsidP="0083205E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 w:rsidR="004D4DC6" w:rsidRPr="004D4DC6">
        <w:rPr>
          <w:rFonts w:ascii="Arial" w:eastAsia="Arial" w:hAnsi="Arial" w:cs="Arial"/>
          <w:b/>
          <w:spacing w:val="-10"/>
        </w:rPr>
        <w:t>A</w:t>
      </w:r>
      <w:proofErr w:type="gramEnd"/>
      <w:r w:rsidR="005B6C8F">
        <w:rPr>
          <w:rFonts w:ascii="Arial" w:eastAsia="Arial" w:hAnsi="Arial" w:cs="Arial"/>
          <w:b/>
          <w:spacing w:val="-10"/>
        </w:rPr>
        <w:t>4</w:t>
      </w:r>
      <w:r w:rsidR="004D4DC6" w:rsidRPr="004D4DC6">
        <w:rPr>
          <w:rFonts w:ascii="Arial" w:eastAsia="Arial" w:hAnsi="Arial" w:cs="Arial"/>
          <w:b/>
          <w:spacing w:val="-10"/>
        </w:rPr>
        <w:t xml:space="preserve"> - </w:t>
      </w:r>
      <w:r w:rsidRPr="004D4DC6">
        <w:rPr>
          <w:rFonts w:ascii="Arial" w:hAnsi="Arial" w:cs="Arial"/>
          <w:b/>
        </w:rPr>
        <w:t>Cet acte d'engagement correspond</w:t>
      </w:r>
      <w:r>
        <w:rPr>
          <w:rFonts w:ascii="Arial" w:hAnsi="Arial" w:cs="Arial"/>
        </w:rPr>
        <w:t xml:space="preserve"> :</w:t>
      </w:r>
    </w:p>
    <w:p w14:paraId="6A34C9CD" w14:textId="492BC8A2" w:rsidR="009B1CD0" w:rsidRDefault="009B1CD0" w:rsidP="0083205E">
      <w:pPr>
        <w:tabs>
          <w:tab w:val="left" w:pos="851"/>
        </w:tabs>
        <w:rPr>
          <w:rFonts w:ascii="Arial" w:hAnsi="Arial" w:cs="Arial"/>
        </w:rPr>
      </w:pPr>
      <w:r w:rsidRPr="00661A97">
        <w:rPr>
          <w:rFonts w:ascii="Arial" w:hAnsi="Arial" w:cs="Arial"/>
          <w:i/>
          <w:sz w:val="18"/>
          <w:szCs w:val="18"/>
        </w:rPr>
        <w:t>(</w:t>
      </w:r>
      <w:r w:rsidR="00400B22" w:rsidRPr="00661A97">
        <w:rPr>
          <w:rFonts w:ascii="Arial" w:hAnsi="Arial" w:cs="Arial"/>
          <w:i/>
          <w:sz w:val="18"/>
          <w:szCs w:val="18"/>
        </w:rPr>
        <w:t xml:space="preserve">Le </w:t>
      </w:r>
      <w:r w:rsidR="00661A97">
        <w:rPr>
          <w:rFonts w:ascii="Arial" w:hAnsi="Arial" w:cs="Arial"/>
          <w:i/>
          <w:sz w:val="18"/>
          <w:szCs w:val="18"/>
        </w:rPr>
        <w:t>soumissionnaire</w:t>
      </w:r>
      <w:r w:rsidR="00400B22" w:rsidRPr="00661A97">
        <w:rPr>
          <w:rFonts w:ascii="Arial" w:hAnsi="Arial" w:cs="Arial"/>
          <w:i/>
          <w:sz w:val="18"/>
          <w:szCs w:val="18"/>
        </w:rPr>
        <w:t xml:space="preserve"> c</w:t>
      </w:r>
      <w:r w:rsidRPr="00661A97">
        <w:rPr>
          <w:rFonts w:ascii="Arial" w:hAnsi="Arial" w:cs="Arial"/>
          <w:i/>
          <w:sz w:val="18"/>
          <w:szCs w:val="18"/>
        </w:rPr>
        <w:t>oche les cases correspondantes.)</w:t>
      </w:r>
    </w:p>
    <w:p w14:paraId="6A34C9CE" w14:textId="77777777" w:rsidR="009B1CD0" w:rsidRDefault="009B1CD0" w:rsidP="00934503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6A34C9CF" w14:textId="77777777" w:rsidR="009B1CD0" w:rsidRDefault="009B1CD0" w:rsidP="00CD46CC">
      <w:pPr>
        <w:numPr>
          <w:ilvl w:val="0"/>
          <w:numId w:val="4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Arial" w:hAnsi="Arial" w:cs="Arial"/>
        </w:rPr>
      </w:pPr>
    </w:p>
    <w:p w14:paraId="6A34C9D0" w14:textId="7F86821C" w:rsidR="009B1CD0" w:rsidRDefault="00442BB6" w:rsidP="009B45B9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382976">
        <w:fldChar w:fldCharType="separate"/>
      </w:r>
      <w:r>
        <w:fldChar w:fldCharType="end"/>
      </w:r>
      <w:r w:rsidR="009B1CD0">
        <w:tab/>
      </w:r>
      <w:r w:rsidR="00B552B0">
        <w:t>Lot n°</w:t>
      </w:r>
      <w:r w:rsidR="00A57E15">
        <w:t>7</w:t>
      </w:r>
      <w:r w:rsidR="00B552B0">
        <w:t xml:space="preserve"> : Site de </w:t>
      </w:r>
      <w:r w:rsidR="00A57E15">
        <w:t>Chalon-sur-Saône</w:t>
      </w:r>
    </w:p>
    <w:p w14:paraId="6A34C9D8" w14:textId="43D65C56" w:rsidR="009B1CD0" w:rsidRDefault="00F575A2" w:rsidP="00382976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6A34C9D9" w14:textId="77777777" w:rsidR="009B1CD0" w:rsidRPr="004C0A0A" w:rsidRDefault="009B1CD0" w:rsidP="006C4338">
      <w:pPr>
        <w:pStyle w:val="fcasegauche"/>
        <w:numPr>
          <w:ilvl w:val="0"/>
          <w:numId w:val="4"/>
        </w:numPr>
        <w:tabs>
          <w:tab w:val="left" w:pos="851"/>
        </w:tabs>
        <w:spacing w:before="120" w:after="0"/>
        <w:ind w:left="782" w:hanging="357"/>
        <w:rPr>
          <w:rFonts w:ascii="Arial" w:hAnsi="Arial" w:cs="Arial"/>
          <w:iCs/>
        </w:rPr>
      </w:pPr>
    </w:p>
    <w:p w14:paraId="6A34C9DA" w14:textId="4A4CB94F" w:rsidR="009B1CD0" w:rsidRPr="004C0A0A" w:rsidRDefault="004C0A0A" w:rsidP="006F3DF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 w:rsidRPr="004C0A0A"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4C0A0A">
        <w:instrText xml:space="preserve"> FORMCHECKBOX </w:instrText>
      </w:r>
      <w:r w:rsidR="00382976">
        <w:fldChar w:fldCharType="separate"/>
      </w:r>
      <w:r w:rsidRPr="004C0A0A">
        <w:fldChar w:fldCharType="end"/>
      </w:r>
      <w:r w:rsidR="009B1CD0" w:rsidRPr="004C0A0A">
        <w:rPr>
          <w:rFonts w:ascii="Arial" w:hAnsi="Arial" w:cs="Arial"/>
        </w:rPr>
        <w:tab/>
      </w:r>
      <w:proofErr w:type="gramStart"/>
      <w:r w:rsidR="009B1CD0" w:rsidRPr="004C0A0A">
        <w:rPr>
          <w:rFonts w:ascii="Arial" w:hAnsi="Arial" w:cs="Arial"/>
        </w:rPr>
        <w:t>à</w:t>
      </w:r>
      <w:proofErr w:type="gramEnd"/>
      <w:r w:rsidR="009B1CD0" w:rsidRPr="004C0A0A">
        <w:rPr>
          <w:rFonts w:ascii="Arial" w:hAnsi="Arial" w:cs="Arial"/>
        </w:rPr>
        <w:t xml:space="preserve"> l’offre de base.</w:t>
      </w:r>
    </w:p>
    <w:p w14:paraId="6A34C9DB" w14:textId="77777777" w:rsidR="009B1CD0" w:rsidRPr="00B05C4B" w:rsidRDefault="009B1CD0" w:rsidP="005846FB">
      <w:pPr>
        <w:pStyle w:val="fcasegauche"/>
        <w:tabs>
          <w:tab w:val="left" w:pos="851"/>
        </w:tabs>
        <w:spacing w:after="0"/>
        <w:rPr>
          <w:rFonts w:ascii="Arial" w:hAnsi="Arial" w:cs="Arial"/>
          <w:color w:val="0000FF"/>
        </w:rPr>
      </w:pPr>
    </w:p>
    <w:p w14:paraId="0F21982B" w14:textId="77777777" w:rsidR="00E32A79" w:rsidRDefault="00E32A79" w:rsidP="00BD479D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i/>
          <w:color w:val="0000FF"/>
          <w:sz w:val="18"/>
          <w:szCs w:val="18"/>
        </w:rPr>
      </w:pPr>
    </w:p>
    <w:p w14:paraId="047E38A5" w14:textId="6F19A17F" w:rsidR="00AF5474" w:rsidRDefault="00AF5474" w:rsidP="00AF5474">
      <w:pPr>
        <w:spacing w:before="200" w:after="200"/>
        <w:rPr>
          <w:rFonts w:cs="Kartika"/>
          <w:i/>
          <w:iCs/>
          <w:color w:val="0000FF"/>
          <w:u w:val="single"/>
          <w:lang w:eastAsia="fr-FR" w:bidi="ml"/>
        </w:rPr>
      </w:pPr>
    </w:p>
    <w:p w14:paraId="45557DC5" w14:textId="77777777" w:rsidR="00382976" w:rsidRDefault="00382976" w:rsidP="00AF5474">
      <w:pPr>
        <w:spacing w:before="200" w:after="200"/>
        <w:rPr>
          <w:rFonts w:cs="Kartika"/>
          <w:i/>
          <w:iCs/>
          <w:color w:val="0000FF"/>
          <w:u w:val="single"/>
          <w:lang w:eastAsia="fr-FR" w:bidi="ml"/>
        </w:rPr>
      </w:pPr>
    </w:p>
    <w:p w14:paraId="0D1706E2" w14:textId="73F476CB" w:rsidR="00AF5474" w:rsidRPr="00F16C07" w:rsidRDefault="00AF5474" w:rsidP="00AF5474">
      <w:pPr>
        <w:spacing w:before="200" w:after="200"/>
        <w:rPr>
          <w:rFonts w:ascii="Arial" w:hAnsi="Arial" w:cs="Arial"/>
        </w:rPr>
      </w:pPr>
      <w:r w:rsidRPr="00F16C07">
        <w:rPr>
          <w:rFonts w:ascii="Arial" w:hAnsi="Arial" w:cs="Arial"/>
        </w:rPr>
        <w:t>Le marché public est conclu à prix mixtes.</w:t>
      </w:r>
    </w:p>
    <w:p w14:paraId="476FD6CE" w14:textId="77777777" w:rsidR="00AF5474" w:rsidRPr="00F16C07" w:rsidRDefault="00AF5474" w:rsidP="00AF5474">
      <w:pPr>
        <w:spacing w:before="200" w:after="200"/>
        <w:rPr>
          <w:rFonts w:ascii="Arial" w:hAnsi="Arial" w:cs="Arial"/>
        </w:rPr>
      </w:pPr>
      <w:r w:rsidRPr="00F16C07">
        <w:rPr>
          <w:rFonts w:ascii="Arial" w:hAnsi="Arial" w:cs="Arial"/>
        </w:rPr>
        <w:t xml:space="preserve">Il comprend des prestations traitées à prix forfaitaires : </w:t>
      </w:r>
    </w:p>
    <w:p w14:paraId="28907A59" w14:textId="77777777" w:rsidR="00AF5474" w:rsidRPr="00F16C07" w:rsidRDefault="00AF5474" w:rsidP="00AF5474">
      <w:pPr>
        <w:pStyle w:val="Paragraphedeliste"/>
        <w:numPr>
          <w:ilvl w:val="0"/>
          <w:numId w:val="11"/>
        </w:numPr>
        <w:suppressAutoHyphens w:val="0"/>
        <w:spacing w:before="200" w:after="200"/>
        <w:contextualSpacing w:val="0"/>
        <w:jc w:val="both"/>
        <w:rPr>
          <w:rFonts w:ascii="Arial" w:hAnsi="Arial" w:cs="Arial"/>
        </w:rPr>
      </w:pPr>
      <w:r w:rsidRPr="00F16C07">
        <w:rPr>
          <w:rFonts w:ascii="Arial" w:hAnsi="Arial" w:cs="Arial"/>
        </w:rPr>
        <w:t>Entretien courant des locaux ;</w:t>
      </w:r>
    </w:p>
    <w:p w14:paraId="5E6CB859" w14:textId="37D4FBCD" w:rsidR="00AF5474" w:rsidRPr="00F16C07" w:rsidRDefault="00F16C07" w:rsidP="00AF5474">
      <w:pPr>
        <w:pStyle w:val="Paragraphedeliste"/>
        <w:numPr>
          <w:ilvl w:val="0"/>
          <w:numId w:val="11"/>
        </w:numPr>
        <w:suppressAutoHyphens w:val="0"/>
        <w:spacing w:before="200" w:after="200"/>
        <w:contextualSpacing w:val="0"/>
        <w:jc w:val="both"/>
        <w:rPr>
          <w:rFonts w:ascii="Arial" w:hAnsi="Arial" w:cs="Arial"/>
        </w:rPr>
      </w:pPr>
      <w:r w:rsidRPr="00F16C07">
        <w:rPr>
          <w:rFonts w:ascii="Arial" w:hAnsi="Arial" w:cs="Arial"/>
        </w:rPr>
        <w:t>Collecte et acheminement des déchets</w:t>
      </w:r>
      <w:r w:rsidR="00AF5474" w:rsidRPr="00F16C07">
        <w:rPr>
          <w:rFonts w:ascii="Arial" w:hAnsi="Arial" w:cs="Arial"/>
        </w:rPr>
        <w:t>.</w:t>
      </w:r>
    </w:p>
    <w:p w14:paraId="0BE90EEB" w14:textId="7E3AAC86" w:rsidR="00AF5474" w:rsidRDefault="00AF5474" w:rsidP="00AF5474">
      <w:pPr>
        <w:tabs>
          <w:tab w:val="left" w:pos="360"/>
        </w:tabs>
        <w:spacing w:before="200" w:after="200"/>
        <w:ind w:left="360" w:hanging="218"/>
        <w:rPr>
          <w:rFonts w:ascii="Arial" w:hAnsi="Arial" w:cs="Arial"/>
        </w:rPr>
      </w:pPr>
      <w:r w:rsidRPr="00F16C07">
        <w:rPr>
          <w:rFonts w:ascii="Arial" w:hAnsi="Arial" w:cs="Arial"/>
        </w:rPr>
        <w:t>Et des prestations à la demande traitées à prix unitaires</w:t>
      </w:r>
      <w:r w:rsidR="00F16C07">
        <w:rPr>
          <w:rFonts w:ascii="Arial" w:hAnsi="Arial" w:cs="Arial"/>
        </w:rPr>
        <w:t> :</w:t>
      </w:r>
    </w:p>
    <w:p w14:paraId="1DE7DA7E" w14:textId="77777777" w:rsidR="00F16C07" w:rsidRPr="00C22CBA" w:rsidRDefault="00F16C07" w:rsidP="00F16C07">
      <w:pPr>
        <w:pStyle w:val="Paragraphedeliste"/>
        <w:numPr>
          <w:ilvl w:val="0"/>
          <w:numId w:val="11"/>
        </w:numPr>
        <w:suppressAutoHyphens w:val="0"/>
        <w:spacing w:before="200" w:after="200"/>
        <w:contextualSpacing w:val="0"/>
        <w:jc w:val="both"/>
        <w:rPr>
          <w:rFonts w:ascii="Arial" w:hAnsi="Arial" w:cs="Arial"/>
        </w:rPr>
      </w:pPr>
      <w:r w:rsidRPr="00C22CBA">
        <w:rPr>
          <w:rFonts w:ascii="Arial" w:hAnsi="Arial" w:cs="Arial"/>
        </w:rPr>
        <w:t>Nettoyage de vitreries ;</w:t>
      </w:r>
    </w:p>
    <w:p w14:paraId="62B5D2B6" w14:textId="77777777" w:rsidR="00F16C07" w:rsidRPr="00C22CBA" w:rsidRDefault="00F16C07" w:rsidP="00F16C07">
      <w:pPr>
        <w:pStyle w:val="Paragraphedeliste"/>
        <w:numPr>
          <w:ilvl w:val="0"/>
          <w:numId w:val="11"/>
        </w:numPr>
        <w:suppressAutoHyphens w:val="0"/>
        <w:spacing w:before="200" w:after="200"/>
        <w:contextualSpacing w:val="0"/>
        <w:jc w:val="both"/>
        <w:rPr>
          <w:rFonts w:ascii="Arial" w:hAnsi="Arial" w:cs="Arial"/>
        </w:rPr>
      </w:pPr>
      <w:r w:rsidRPr="00C22CBA">
        <w:rPr>
          <w:rFonts w:ascii="Arial" w:hAnsi="Arial" w:cs="Arial"/>
        </w:rPr>
        <w:t>Nettoyage après travaux ;</w:t>
      </w:r>
    </w:p>
    <w:p w14:paraId="74618022" w14:textId="77777777" w:rsidR="00F16C07" w:rsidRPr="00C22CBA" w:rsidRDefault="00F16C07" w:rsidP="00F16C07">
      <w:pPr>
        <w:pStyle w:val="Paragraphedeliste"/>
        <w:numPr>
          <w:ilvl w:val="0"/>
          <w:numId w:val="11"/>
        </w:numPr>
        <w:suppressAutoHyphens w:val="0"/>
        <w:spacing w:before="200" w:after="200"/>
        <w:contextualSpacing w:val="0"/>
        <w:jc w:val="both"/>
        <w:rPr>
          <w:rFonts w:ascii="Arial" w:hAnsi="Arial" w:cs="Arial"/>
        </w:rPr>
      </w:pPr>
      <w:r w:rsidRPr="00C22CBA">
        <w:rPr>
          <w:rFonts w:ascii="Arial" w:hAnsi="Arial" w:cs="Arial"/>
        </w:rPr>
        <w:t>Nettoyage approfondi des certaines zones sur demande ;</w:t>
      </w:r>
    </w:p>
    <w:p w14:paraId="5B7D8765" w14:textId="77777777" w:rsidR="00F16C07" w:rsidRPr="00C22CBA" w:rsidRDefault="00F16C07" w:rsidP="00F16C07">
      <w:pPr>
        <w:pStyle w:val="Paragraphedeliste"/>
        <w:numPr>
          <w:ilvl w:val="0"/>
          <w:numId w:val="11"/>
        </w:numPr>
        <w:suppressAutoHyphens w:val="0"/>
        <w:spacing w:before="200" w:after="200"/>
        <w:contextualSpacing w:val="0"/>
        <w:jc w:val="both"/>
        <w:rPr>
          <w:rFonts w:ascii="Arial" w:hAnsi="Arial" w:cs="Arial"/>
        </w:rPr>
      </w:pPr>
      <w:r w:rsidRPr="00C22CBA">
        <w:rPr>
          <w:rFonts w:ascii="Arial" w:hAnsi="Arial" w:cs="Arial"/>
        </w:rPr>
        <w:t>Autre nettoyage ponctuel.</w:t>
      </w:r>
    </w:p>
    <w:p w14:paraId="2BF98173" w14:textId="77777777" w:rsidR="00F16C07" w:rsidRPr="00F16C07" w:rsidRDefault="00F16C07" w:rsidP="00AF5474">
      <w:pPr>
        <w:tabs>
          <w:tab w:val="left" w:pos="360"/>
        </w:tabs>
        <w:spacing w:before="200" w:after="200"/>
        <w:ind w:left="360" w:hanging="218"/>
        <w:rPr>
          <w:rFonts w:ascii="Arial" w:hAnsi="Arial" w:cs="Arial"/>
        </w:rPr>
      </w:pPr>
    </w:p>
    <w:p w14:paraId="13C7EBC6" w14:textId="7DE91934" w:rsidR="00703BD5" w:rsidRPr="00F16C07" w:rsidRDefault="009205FD" w:rsidP="00BD479D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  <w:lang w:eastAsia="fr-FR" w:bidi="ml"/>
        </w:rPr>
      </w:pPr>
      <w:r w:rsidRPr="00F16C07">
        <w:rPr>
          <w:rFonts w:ascii="Arial" w:hAnsi="Arial" w:cs="Arial"/>
          <w:lang w:eastAsia="fr-FR" w:bidi="ml"/>
        </w:rPr>
        <w:t>L</w:t>
      </w:r>
      <w:r w:rsidR="00703BD5" w:rsidRPr="00F16C07">
        <w:rPr>
          <w:rFonts w:ascii="Arial" w:hAnsi="Arial" w:cs="Arial"/>
          <w:lang w:eastAsia="fr-FR" w:bidi="ml"/>
        </w:rPr>
        <w:t>’accord-cadre est conclu comme suit :</w:t>
      </w:r>
    </w:p>
    <w:p w14:paraId="521381A0" w14:textId="36CA5246" w:rsidR="00BD479D" w:rsidRDefault="00BD479D" w:rsidP="00BD479D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58"/>
        <w:gridCol w:w="3642"/>
      </w:tblGrid>
      <w:tr w:rsidR="00F16C07" w:rsidRPr="0029422B" w14:paraId="46F1544F" w14:textId="77777777" w:rsidTr="00D76BCB">
        <w:trPr>
          <w:trHeight w:val="1273"/>
          <w:jc w:val="center"/>
        </w:trPr>
        <w:tc>
          <w:tcPr>
            <w:tcW w:w="900" w:type="dxa"/>
            <w:shd w:val="clear" w:color="auto" w:fill="002060"/>
            <w:vAlign w:val="center"/>
          </w:tcPr>
          <w:p w14:paraId="10ECCE2D" w14:textId="77777777" w:rsidR="00F16C07" w:rsidRPr="002C3708" w:rsidRDefault="00F16C07" w:rsidP="00D76BC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2C3708">
              <w:rPr>
                <w:rFonts w:ascii="Arial" w:hAnsi="Arial" w:cs="Arial"/>
                <w:b/>
                <w:bCs/>
                <w:color w:val="FFFFFF" w:themeColor="background1"/>
              </w:rPr>
              <w:t>Lots</w:t>
            </w:r>
          </w:p>
        </w:tc>
        <w:tc>
          <w:tcPr>
            <w:tcW w:w="3958" w:type="dxa"/>
            <w:shd w:val="clear" w:color="auto" w:fill="002060"/>
            <w:vAlign w:val="center"/>
          </w:tcPr>
          <w:p w14:paraId="67AE443A" w14:textId="77777777" w:rsidR="00F16C07" w:rsidRPr="002C3708" w:rsidRDefault="00F16C07" w:rsidP="00D76BCB">
            <w:pPr>
              <w:pStyle w:val="Titre4"/>
              <w:numPr>
                <w:ilvl w:val="3"/>
                <w:numId w:val="0"/>
              </w:numPr>
              <w:jc w:val="center"/>
              <w:rPr>
                <w:b w:val="0"/>
                <w:bCs/>
                <w:i/>
                <w:iCs/>
                <w:color w:val="FFFFFF" w:themeColor="background1"/>
              </w:rPr>
            </w:pPr>
            <w:r w:rsidRPr="002C3708">
              <w:rPr>
                <w:bCs/>
                <w:color w:val="FFFFFF" w:themeColor="background1"/>
              </w:rPr>
              <w:t>Description</w:t>
            </w:r>
          </w:p>
        </w:tc>
        <w:tc>
          <w:tcPr>
            <w:tcW w:w="3642" w:type="dxa"/>
            <w:shd w:val="clear" w:color="auto" w:fill="002060"/>
            <w:vAlign w:val="center"/>
          </w:tcPr>
          <w:p w14:paraId="237C4189" w14:textId="77777777" w:rsidR="00F16C07" w:rsidRPr="002C3708" w:rsidRDefault="00F16C07" w:rsidP="00D76BC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  <w:p w14:paraId="70EADDCA" w14:textId="77777777" w:rsidR="00F16C07" w:rsidRPr="002C3708" w:rsidRDefault="00F16C07" w:rsidP="00D76BC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2C3708">
              <w:rPr>
                <w:rFonts w:ascii="Arial" w:hAnsi="Arial" w:cs="Arial"/>
                <w:b/>
                <w:bCs/>
                <w:color w:val="FFFFFF" w:themeColor="background1"/>
              </w:rPr>
              <w:t>Engagement Maximum</w:t>
            </w:r>
          </w:p>
          <w:p w14:paraId="7D4B70FC" w14:textId="77777777" w:rsidR="00F16C07" w:rsidRPr="002C3708" w:rsidRDefault="00F16C07" w:rsidP="00D76BC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2C3708">
              <w:rPr>
                <w:rFonts w:ascii="Arial" w:hAnsi="Arial" w:cs="Arial"/>
                <w:b/>
                <w:bCs/>
                <w:color w:val="FFFFFF" w:themeColor="background1"/>
              </w:rPr>
              <w:t>(</w:t>
            </w:r>
            <w:proofErr w:type="gramStart"/>
            <w:r w:rsidRPr="002C3708">
              <w:rPr>
                <w:rFonts w:ascii="Arial" w:hAnsi="Arial" w:cs="Arial"/>
                <w:b/>
                <w:bCs/>
                <w:color w:val="FFFFFF" w:themeColor="background1"/>
              </w:rPr>
              <w:t>en</w:t>
            </w:r>
            <w:proofErr w:type="gramEnd"/>
            <w:r w:rsidRPr="002C3708">
              <w:rPr>
                <w:rFonts w:ascii="Arial" w:hAnsi="Arial" w:cs="Arial"/>
                <w:b/>
                <w:bCs/>
                <w:color w:val="FFFFFF" w:themeColor="background1"/>
              </w:rPr>
              <w:t xml:space="preserve"> euros HT)</w:t>
            </w:r>
          </w:p>
          <w:p w14:paraId="523A753F" w14:textId="77777777" w:rsidR="00F16C07" w:rsidRPr="002C3708" w:rsidRDefault="00F16C07" w:rsidP="00D76BC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2C3708">
              <w:rPr>
                <w:rFonts w:ascii="Arial" w:hAnsi="Arial" w:cs="Arial"/>
                <w:b/>
                <w:bCs/>
                <w:color w:val="FFFFFF" w:themeColor="background1"/>
              </w:rPr>
              <w:t>Sur la durée totale du marché</w:t>
            </w:r>
          </w:p>
          <w:p w14:paraId="27B0DBE9" w14:textId="77777777" w:rsidR="00F16C07" w:rsidRPr="002C3708" w:rsidRDefault="00F16C07" w:rsidP="00D76BC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</w:tr>
      <w:tr w:rsidR="00F16C07" w:rsidRPr="0029422B" w14:paraId="3A599BFE" w14:textId="77777777" w:rsidTr="00D76BCB">
        <w:trPr>
          <w:trHeight w:val="340"/>
          <w:jc w:val="center"/>
        </w:trPr>
        <w:tc>
          <w:tcPr>
            <w:tcW w:w="900" w:type="dxa"/>
            <w:vAlign w:val="center"/>
          </w:tcPr>
          <w:p w14:paraId="333C2C4C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b/>
                <w:bCs/>
              </w:rPr>
            </w:pPr>
            <w:r w:rsidRPr="006874D5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3958" w:type="dxa"/>
            <w:vAlign w:val="center"/>
          </w:tcPr>
          <w:p w14:paraId="267C3208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snapToGrid w:val="0"/>
              </w:rPr>
            </w:pPr>
            <w:r w:rsidRPr="006874D5">
              <w:rPr>
                <w:rFonts w:cstheme="minorHAnsi"/>
              </w:rPr>
              <w:t>Site de Besançon</w:t>
            </w:r>
          </w:p>
        </w:tc>
        <w:tc>
          <w:tcPr>
            <w:tcW w:w="3642" w:type="dxa"/>
            <w:vAlign w:val="center"/>
          </w:tcPr>
          <w:p w14:paraId="05982F42" w14:textId="77777777" w:rsidR="00F16C07" w:rsidRPr="00C22CBA" w:rsidRDefault="00F16C07" w:rsidP="00D76BCB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22CBA">
              <w:rPr>
                <w:b/>
              </w:rPr>
              <w:t>150 000 €</w:t>
            </w:r>
          </w:p>
        </w:tc>
      </w:tr>
      <w:tr w:rsidR="00F16C07" w:rsidRPr="0029422B" w14:paraId="405AC52F" w14:textId="77777777" w:rsidTr="00D76BCB">
        <w:trPr>
          <w:trHeight w:val="340"/>
          <w:jc w:val="center"/>
        </w:trPr>
        <w:tc>
          <w:tcPr>
            <w:tcW w:w="900" w:type="dxa"/>
            <w:vAlign w:val="center"/>
          </w:tcPr>
          <w:p w14:paraId="1AC22EC6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b/>
                <w:bCs/>
              </w:rPr>
            </w:pPr>
            <w:r w:rsidRPr="006874D5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3958" w:type="dxa"/>
            <w:vAlign w:val="center"/>
          </w:tcPr>
          <w:p w14:paraId="2689310E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snapToGrid w:val="0"/>
              </w:rPr>
            </w:pPr>
            <w:r w:rsidRPr="006874D5">
              <w:rPr>
                <w:rFonts w:cstheme="minorHAnsi"/>
              </w:rPr>
              <w:t>Site de Dijon</w:t>
            </w:r>
          </w:p>
        </w:tc>
        <w:tc>
          <w:tcPr>
            <w:tcW w:w="3642" w:type="dxa"/>
            <w:vAlign w:val="center"/>
          </w:tcPr>
          <w:p w14:paraId="782BB8BB" w14:textId="77777777" w:rsidR="00F16C07" w:rsidRPr="00C22CBA" w:rsidRDefault="00F16C07" w:rsidP="00D76BCB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22CBA">
              <w:rPr>
                <w:b/>
              </w:rPr>
              <w:t>150 000 €</w:t>
            </w:r>
          </w:p>
        </w:tc>
      </w:tr>
      <w:tr w:rsidR="00F16C07" w:rsidRPr="0029422B" w14:paraId="3F29F89E" w14:textId="77777777" w:rsidTr="00D76BCB">
        <w:trPr>
          <w:trHeight w:val="340"/>
          <w:jc w:val="center"/>
        </w:trPr>
        <w:tc>
          <w:tcPr>
            <w:tcW w:w="900" w:type="dxa"/>
            <w:vAlign w:val="center"/>
          </w:tcPr>
          <w:p w14:paraId="754B8199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b/>
                <w:bCs/>
              </w:rPr>
            </w:pPr>
            <w:r w:rsidRPr="006874D5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3958" w:type="dxa"/>
            <w:vAlign w:val="center"/>
          </w:tcPr>
          <w:p w14:paraId="6CB7CF81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snapToGrid w:val="0"/>
              </w:rPr>
            </w:pPr>
            <w:r w:rsidRPr="006874D5">
              <w:rPr>
                <w:rFonts w:cstheme="minorHAnsi"/>
              </w:rPr>
              <w:t>Site de Belfort Maison du Don</w:t>
            </w:r>
          </w:p>
        </w:tc>
        <w:tc>
          <w:tcPr>
            <w:tcW w:w="3642" w:type="dxa"/>
            <w:vAlign w:val="center"/>
          </w:tcPr>
          <w:p w14:paraId="62A06AB1" w14:textId="77777777" w:rsidR="00F16C07" w:rsidRPr="00C22CBA" w:rsidRDefault="00F16C07" w:rsidP="00D76BCB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22CBA">
              <w:rPr>
                <w:b/>
              </w:rPr>
              <w:t>50 000 €</w:t>
            </w:r>
          </w:p>
        </w:tc>
      </w:tr>
      <w:tr w:rsidR="00F16C07" w:rsidRPr="0029422B" w14:paraId="067ECCCB" w14:textId="77777777" w:rsidTr="00D76BCB">
        <w:trPr>
          <w:trHeight w:val="340"/>
          <w:jc w:val="center"/>
        </w:trPr>
        <w:tc>
          <w:tcPr>
            <w:tcW w:w="900" w:type="dxa"/>
            <w:vAlign w:val="center"/>
          </w:tcPr>
          <w:p w14:paraId="4833A9F4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b/>
                <w:bCs/>
              </w:rPr>
            </w:pPr>
            <w:r w:rsidRPr="006874D5">
              <w:rPr>
                <w:rFonts w:ascii="Arial" w:hAnsi="Arial" w:cs="Arial"/>
                <w:b/>
                <w:bCs/>
              </w:rPr>
              <w:t>04</w:t>
            </w:r>
          </w:p>
        </w:tc>
        <w:tc>
          <w:tcPr>
            <w:tcW w:w="3958" w:type="dxa"/>
            <w:vAlign w:val="center"/>
          </w:tcPr>
          <w:p w14:paraId="010BC658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snapToGrid w:val="0"/>
              </w:rPr>
            </w:pPr>
            <w:r w:rsidRPr="006874D5">
              <w:rPr>
                <w:rFonts w:cstheme="minorHAnsi"/>
              </w:rPr>
              <w:t>Site d’Auxerre - Sens</w:t>
            </w:r>
          </w:p>
        </w:tc>
        <w:tc>
          <w:tcPr>
            <w:tcW w:w="3642" w:type="dxa"/>
            <w:vAlign w:val="center"/>
          </w:tcPr>
          <w:p w14:paraId="3BC4C322" w14:textId="77777777" w:rsidR="00F16C07" w:rsidRPr="00C22CBA" w:rsidRDefault="00F16C07" w:rsidP="00D76BCB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22CBA">
              <w:rPr>
                <w:b/>
              </w:rPr>
              <w:t>110 000 €</w:t>
            </w:r>
          </w:p>
        </w:tc>
      </w:tr>
      <w:tr w:rsidR="00F16C07" w:rsidRPr="0029422B" w14:paraId="7E2D976F" w14:textId="77777777" w:rsidTr="00D76BCB">
        <w:trPr>
          <w:trHeight w:val="340"/>
          <w:jc w:val="center"/>
        </w:trPr>
        <w:tc>
          <w:tcPr>
            <w:tcW w:w="900" w:type="dxa"/>
            <w:vAlign w:val="center"/>
          </w:tcPr>
          <w:p w14:paraId="498333BB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b/>
                <w:bCs/>
              </w:rPr>
            </w:pPr>
            <w:r w:rsidRPr="006874D5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3958" w:type="dxa"/>
            <w:vAlign w:val="center"/>
          </w:tcPr>
          <w:p w14:paraId="49645850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snapToGrid w:val="0"/>
              </w:rPr>
            </w:pPr>
            <w:r w:rsidRPr="006874D5">
              <w:rPr>
                <w:rFonts w:cstheme="minorHAnsi"/>
              </w:rPr>
              <w:t>Site de Macon</w:t>
            </w:r>
          </w:p>
        </w:tc>
        <w:tc>
          <w:tcPr>
            <w:tcW w:w="3642" w:type="dxa"/>
            <w:vAlign w:val="center"/>
          </w:tcPr>
          <w:p w14:paraId="299CC490" w14:textId="77777777" w:rsidR="00F16C07" w:rsidRPr="00C22CBA" w:rsidRDefault="00F16C07" w:rsidP="00D76BCB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22CBA">
              <w:rPr>
                <w:b/>
              </w:rPr>
              <w:t>60 000 €</w:t>
            </w:r>
          </w:p>
        </w:tc>
      </w:tr>
      <w:tr w:rsidR="00F16C07" w:rsidRPr="0029422B" w14:paraId="3AA17DAA" w14:textId="77777777" w:rsidTr="00D76BCB">
        <w:trPr>
          <w:trHeight w:val="340"/>
          <w:jc w:val="center"/>
        </w:trPr>
        <w:tc>
          <w:tcPr>
            <w:tcW w:w="900" w:type="dxa"/>
            <w:vAlign w:val="center"/>
          </w:tcPr>
          <w:p w14:paraId="36177656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b/>
                <w:bCs/>
              </w:rPr>
            </w:pPr>
            <w:r w:rsidRPr="006874D5">
              <w:rPr>
                <w:rFonts w:ascii="Arial" w:hAnsi="Arial" w:cs="Arial"/>
                <w:b/>
                <w:bCs/>
              </w:rPr>
              <w:t>06</w:t>
            </w:r>
          </w:p>
        </w:tc>
        <w:tc>
          <w:tcPr>
            <w:tcW w:w="3958" w:type="dxa"/>
            <w:vAlign w:val="center"/>
          </w:tcPr>
          <w:p w14:paraId="3D238235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snapToGrid w:val="0"/>
              </w:rPr>
            </w:pPr>
            <w:r w:rsidRPr="006874D5">
              <w:rPr>
                <w:rFonts w:cstheme="minorHAnsi"/>
              </w:rPr>
              <w:t>Site de Nevers</w:t>
            </w:r>
          </w:p>
        </w:tc>
        <w:tc>
          <w:tcPr>
            <w:tcW w:w="3642" w:type="dxa"/>
            <w:vAlign w:val="center"/>
          </w:tcPr>
          <w:p w14:paraId="1646F13D" w14:textId="77777777" w:rsidR="00F16C07" w:rsidRPr="00C22CBA" w:rsidRDefault="00F16C07" w:rsidP="00D76BCB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22CBA">
              <w:rPr>
                <w:b/>
              </w:rPr>
              <w:t>70 000 €</w:t>
            </w:r>
          </w:p>
        </w:tc>
      </w:tr>
      <w:tr w:rsidR="00F16C07" w:rsidRPr="0029422B" w14:paraId="414E0A04" w14:textId="77777777" w:rsidTr="00D76BCB">
        <w:trPr>
          <w:trHeight w:val="340"/>
          <w:jc w:val="center"/>
        </w:trPr>
        <w:tc>
          <w:tcPr>
            <w:tcW w:w="900" w:type="dxa"/>
            <w:vAlign w:val="center"/>
          </w:tcPr>
          <w:p w14:paraId="605EA7B1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b/>
                <w:bCs/>
              </w:rPr>
            </w:pPr>
            <w:r w:rsidRPr="006874D5">
              <w:rPr>
                <w:rFonts w:ascii="Arial" w:hAnsi="Arial" w:cs="Arial"/>
                <w:b/>
                <w:bCs/>
              </w:rPr>
              <w:t>07</w:t>
            </w:r>
          </w:p>
        </w:tc>
        <w:tc>
          <w:tcPr>
            <w:tcW w:w="3958" w:type="dxa"/>
            <w:vAlign w:val="center"/>
          </w:tcPr>
          <w:p w14:paraId="2A540F56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snapToGrid w:val="0"/>
              </w:rPr>
            </w:pPr>
            <w:r w:rsidRPr="006874D5">
              <w:rPr>
                <w:rFonts w:cstheme="minorHAnsi"/>
              </w:rPr>
              <w:t>Site de Chalon-sur-Saône</w:t>
            </w:r>
          </w:p>
        </w:tc>
        <w:tc>
          <w:tcPr>
            <w:tcW w:w="3642" w:type="dxa"/>
            <w:vAlign w:val="center"/>
          </w:tcPr>
          <w:p w14:paraId="75DD2E81" w14:textId="77777777" w:rsidR="00F16C07" w:rsidRPr="00C22CBA" w:rsidRDefault="00F16C07" w:rsidP="00D76BCB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22CBA">
              <w:rPr>
                <w:b/>
              </w:rPr>
              <w:t>70 000 €</w:t>
            </w:r>
          </w:p>
        </w:tc>
      </w:tr>
    </w:tbl>
    <w:p w14:paraId="7B35B036" w14:textId="55B61262" w:rsidR="00F16C07" w:rsidRDefault="00F16C07" w:rsidP="00BD479D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</w:rPr>
      </w:pPr>
    </w:p>
    <w:p w14:paraId="44EC22BA" w14:textId="31FD0D57" w:rsidR="00F16C07" w:rsidRDefault="00F16C07" w:rsidP="00BD479D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</w:rPr>
      </w:pPr>
    </w:p>
    <w:p w14:paraId="53F59F4A" w14:textId="77777777" w:rsidR="00F16C07" w:rsidRDefault="00F16C07" w:rsidP="00BD479D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</w:rPr>
      </w:pPr>
    </w:p>
    <w:p w14:paraId="6A34CAAA" w14:textId="77777777" w:rsidR="009B1CD0" w:rsidRDefault="009B1CD0" w:rsidP="009B45B9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3261C6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Nature du groupement et</w:t>
      </w:r>
      <w:r w:rsidR="00036500">
        <w:rPr>
          <w:rFonts w:ascii="Arial" w:hAnsi="Arial" w:cs="Arial"/>
          <w:b/>
          <w:sz w:val="22"/>
          <w:szCs w:val="22"/>
        </w:rPr>
        <w:t>,</w:t>
      </w:r>
      <w:r w:rsidR="0021797C">
        <w:rPr>
          <w:rFonts w:ascii="Arial" w:hAnsi="Arial" w:cs="Arial"/>
          <w:b/>
          <w:sz w:val="22"/>
          <w:szCs w:val="22"/>
        </w:rPr>
        <w:t xml:space="preserve"> </w:t>
      </w:r>
      <w:r w:rsidR="00036500">
        <w:rPr>
          <w:rFonts w:ascii="Arial" w:hAnsi="Arial" w:cs="Arial"/>
          <w:b/>
          <w:sz w:val="22"/>
          <w:szCs w:val="22"/>
        </w:rPr>
        <w:t>en cas de groupement conjoint,</w:t>
      </w:r>
      <w:r w:rsidR="00036500" w:rsidDel="0021797C"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r</w:t>
      </w:r>
      <w:r>
        <w:rPr>
          <w:rFonts w:ascii="Arial" w:hAnsi="Arial" w:cs="Arial"/>
          <w:b/>
          <w:sz w:val="22"/>
          <w:szCs w:val="22"/>
        </w:rPr>
        <w:t>épartition des prestations</w:t>
      </w:r>
      <w:r>
        <w:rPr>
          <w:rFonts w:ascii="Arial" w:hAnsi="Arial" w:cs="Arial"/>
          <w:b/>
          <w:iCs/>
          <w:sz w:val="22"/>
          <w:szCs w:val="22"/>
        </w:rPr>
        <w:t> :</w:t>
      </w:r>
    </w:p>
    <w:p w14:paraId="6A34CAAB" w14:textId="6C7E720C" w:rsidR="00354C04" w:rsidRDefault="00354C04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r w:rsidR="00B05C4B">
        <w:rPr>
          <w:rFonts w:ascii="Arial" w:hAnsi="Arial" w:cs="Arial"/>
          <w:i/>
          <w:iCs/>
          <w:sz w:val="18"/>
          <w:szCs w:val="18"/>
        </w:rPr>
        <w:t>E</w:t>
      </w:r>
      <w:r>
        <w:rPr>
          <w:rFonts w:ascii="Arial" w:hAnsi="Arial" w:cs="Arial"/>
          <w:i/>
          <w:iCs/>
          <w:sz w:val="18"/>
          <w:szCs w:val="18"/>
        </w:rPr>
        <w:t>n cas de groupement d’opérateurs économiques.)</w:t>
      </w:r>
    </w:p>
    <w:p w14:paraId="6A34CAAC" w14:textId="77777777" w:rsidR="00036500" w:rsidRDefault="00036500" w:rsidP="009B45B9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14:paraId="6A34CAAD" w14:textId="66649A74" w:rsidR="0021797C" w:rsidRDefault="0021797C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Pour l’exécution du marché </w:t>
      </w:r>
      <w:r w:rsidR="00244CBD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, le groupement </w:t>
      </w:r>
      <w:r w:rsidR="00036500">
        <w:rPr>
          <w:rFonts w:ascii="Arial" w:hAnsi="Arial" w:cs="Arial"/>
        </w:rPr>
        <w:t>d’opérateurs économiques est</w:t>
      </w:r>
      <w:r>
        <w:rPr>
          <w:rFonts w:ascii="Arial" w:hAnsi="Arial" w:cs="Arial"/>
        </w:rPr>
        <w:t> :</w:t>
      </w:r>
    </w:p>
    <w:p w14:paraId="6A34CAAE" w14:textId="19E98167" w:rsidR="00036500" w:rsidRDefault="00036500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 w:rsidRPr="00244CBD">
        <w:rPr>
          <w:rFonts w:ascii="Arial" w:hAnsi="Arial" w:cs="Arial"/>
          <w:i/>
          <w:iCs/>
          <w:sz w:val="18"/>
          <w:szCs w:val="18"/>
        </w:rPr>
        <w:t>(</w:t>
      </w:r>
      <w:r w:rsidR="00F96720" w:rsidRPr="00244CBD">
        <w:rPr>
          <w:rFonts w:ascii="Arial" w:hAnsi="Arial" w:cs="Arial"/>
          <w:i/>
          <w:iCs/>
          <w:sz w:val="18"/>
          <w:szCs w:val="18"/>
        </w:rPr>
        <w:t xml:space="preserve">Le </w:t>
      </w:r>
      <w:r w:rsidR="00244CBD" w:rsidRPr="00244CBD">
        <w:rPr>
          <w:rFonts w:ascii="Arial" w:hAnsi="Arial" w:cs="Arial"/>
          <w:i/>
          <w:iCs/>
          <w:sz w:val="18"/>
          <w:szCs w:val="18"/>
        </w:rPr>
        <w:t xml:space="preserve">soumissionnaire </w:t>
      </w:r>
      <w:r w:rsidR="00F96720" w:rsidRPr="00244CBD">
        <w:rPr>
          <w:rFonts w:ascii="Arial" w:hAnsi="Arial" w:cs="Arial"/>
          <w:i/>
          <w:iCs/>
          <w:sz w:val="18"/>
          <w:szCs w:val="18"/>
        </w:rPr>
        <w:t>c</w:t>
      </w:r>
      <w:r w:rsidRPr="00244CBD">
        <w:rPr>
          <w:rFonts w:ascii="Arial" w:hAnsi="Arial" w:cs="Arial"/>
          <w:i/>
          <w:iCs/>
          <w:sz w:val="18"/>
          <w:szCs w:val="18"/>
        </w:rPr>
        <w:t>oche la case correspondante.)</w:t>
      </w:r>
    </w:p>
    <w:p w14:paraId="6A34CAAF" w14:textId="77777777" w:rsidR="00354C04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82976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proofErr w:type="gramStart"/>
      <w:r>
        <w:rPr>
          <w:rFonts w:ascii="Arial" w:hAnsi="Arial" w:cs="Arial"/>
        </w:rPr>
        <w:t>conjoint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82976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6A34CAB0" w14:textId="77777777" w:rsidR="00354C04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</w:p>
    <w:p w14:paraId="6A34CAB1" w14:textId="77777777" w:rsidR="009B1CD0" w:rsidRDefault="009B1CD0" w:rsidP="006C4338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 w:rsidRPr="00EC4741"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14:paraId="6A34CAB6" w14:textId="77777777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4CAB2" w14:textId="77777777" w:rsidR="009B1CD0" w:rsidRDefault="009B1CD0" w:rsidP="006F3DF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des membres </w:t>
            </w:r>
          </w:p>
          <w:p w14:paraId="6A34CAB3" w14:textId="77777777" w:rsidR="009B1CD0" w:rsidRDefault="009B1CD0" w:rsidP="005846FB">
            <w:pPr>
              <w:tabs>
                <w:tab w:val="left" w:pos="851"/>
              </w:tabs>
              <w:jc w:val="center"/>
              <w:rPr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du</w:t>
            </w:r>
            <w:proofErr w:type="gramEnd"/>
            <w:r>
              <w:rPr>
                <w:rFonts w:ascii="Arial" w:hAnsi="Arial" w:cs="Arial"/>
                <w:b/>
              </w:rPr>
              <w:t xml:space="preserve">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4CAB4" w14:textId="77777777" w:rsidR="009B1CD0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Prestations exécutées par les membres</w:t>
            </w:r>
          </w:p>
          <w:p w14:paraId="6A34CAB5" w14:textId="77777777" w:rsidR="009B1CD0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</w:rPr>
            </w:pPr>
            <w:proofErr w:type="gramStart"/>
            <w:r>
              <w:rPr>
                <w:b/>
                <w:i w:val="0"/>
                <w:sz w:val="20"/>
              </w:rPr>
              <w:t>du</w:t>
            </w:r>
            <w:proofErr w:type="gramEnd"/>
            <w:r>
              <w:rPr>
                <w:b/>
                <w:i w:val="0"/>
                <w:sz w:val="20"/>
              </w:rPr>
              <w:t xml:space="preserve"> groupement conjoint</w:t>
            </w:r>
          </w:p>
        </w:tc>
      </w:tr>
      <w:tr w:rsidR="009B1CD0" w14:paraId="6A34CABB" w14:textId="77777777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34CAB7" w14:textId="77777777" w:rsidR="009B1CD0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34CAB8" w14:textId="77777777" w:rsidR="009B1CD0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34CAB9" w14:textId="77777777" w:rsidR="009B1CD0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Montant HT </w:t>
            </w:r>
          </w:p>
          <w:p w14:paraId="6A34CABA" w14:textId="77777777" w:rsidR="009B1CD0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/>
              </w:rPr>
              <w:t>de</w:t>
            </w:r>
            <w:proofErr w:type="gramEnd"/>
            <w:r>
              <w:rPr>
                <w:rFonts w:ascii="Arial" w:hAnsi="Arial" w:cs="Arial"/>
                <w:b/>
              </w:rPr>
              <w:t xml:space="preserve"> la prestation</w:t>
            </w:r>
          </w:p>
        </w:tc>
      </w:tr>
      <w:tr w:rsidR="009B1CD0" w14:paraId="6A34CABF" w14:textId="77777777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A34CABC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A34CABD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A34CABE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14:paraId="6A34CAC3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6A34CAC0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14:paraId="6A34CAC1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34CAC2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14:paraId="6A34CAC7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A34CAC4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A34CAC5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6A34CAC6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6A34CAC8" w14:textId="77777777" w:rsidR="009B1CD0" w:rsidRDefault="009B1CD0" w:rsidP="006C4338">
      <w:pPr>
        <w:tabs>
          <w:tab w:val="left" w:pos="851"/>
          <w:tab w:val="left" w:pos="6237"/>
        </w:tabs>
      </w:pPr>
    </w:p>
    <w:p w14:paraId="6A34CAC9" w14:textId="6EA0014E"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0B5F126A" w14:textId="5289BA59" w:rsidR="00370B4B" w:rsidRDefault="00370B4B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08BECF70" w14:textId="77777777" w:rsidR="007B13AE" w:rsidRDefault="007B13AE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6A34CACA" w14:textId="77777777" w:rsidR="009B1CD0" w:rsidRDefault="009B1CD0" w:rsidP="006F3DF9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3261C6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 xml:space="preserve"> - Compte (s) à créditer :</w:t>
      </w:r>
    </w:p>
    <w:p w14:paraId="0B26F167" w14:textId="77777777" w:rsidR="00EC4741" w:rsidRDefault="00EC4741" w:rsidP="00F96720">
      <w:pPr>
        <w:tabs>
          <w:tab w:val="left" w:pos="426"/>
        </w:tabs>
        <w:suppressAutoHyphens w:val="0"/>
        <w:jc w:val="both"/>
        <w:rPr>
          <w:b/>
          <w:i/>
          <w:sz w:val="18"/>
          <w:szCs w:val="18"/>
          <w:lang w:eastAsia="fr-FR" w:bidi="ml"/>
        </w:rPr>
      </w:pPr>
    </w:p>
    <w:p w14:paraId="6A34CACB" w14:textId="378AE746" w:rsidR="00926CF0" w:rsidRPr="00EC4741" w:rsidRDefault="00F96720" w:rsidP="00F96720">
      <w:pPr>
        <w:tabs>
          <w:tab w:val="left" w:pos="426"/>
        </w:tabs>
        <w:suppressAutoHyphens w:val="0"/>
        <w:jc w:val="both"/>
        <w:rPr>
          <w:b/>
          <w:i/>
          <w:sz w:val="18"/>
          <w:szCs w:val="18"/>
          <w:lang w:eastAsia="fr-FR" w:bidi="ml"/>
        </w:rPr>
      </w:pPr>
      <w:r w:rsidRPr="00EC4741">
        <w:rPr>
          <w:b/>
          <w:i/>
          <w:sz w:val="18"/>
          <w:szCs w:val="18"/>
          <w:lang w:eastAsia="fr-FR" w:bidi="ml"/>
        </w:rPr>
        <w:t xml:space="preserve">Le </w:t>
      </w:r>
      <w:r w:rsidR="00EC4741" w:rsidRPr="00EC4741">
        <w:rPr>
          <w:b/>
          <w:i/>
          <w:sz w:val="18"/>
          <w:szCs w:val="18"/>
          <w:lang w:eastAsia="fr-FR" w:bidi="ml"/>
        </w:rPr>
        <w:t xml:space="preserve">soumissionnaire </w:t>
      </w:r>
      <w:r w:rsidR="00A14E5B" w:rsidRPr="00EC4741">
        <w:rPr>
          <w:b/>
          <w:i/>
          <w:sz w:val="18"/>
          <w:szCs w:val="18"/>
          <w:lang w:eastAsia="fr-FR" w:bidi="ml"/>
        </w:rPr>
        <w:t xml:space="preserve">remplit ci-dessous le nom de l’établissement bancaire et le numéro de compte complet, il </w:t>
      </w:r>
      <w:r w:rsidRPr="00EC4741">
        <w:rPr>
          <w:b/>
          <w:i/>
          <w:sz w:val="18"/>
          <w:szCs w:val="18"/>
          <w:lang w:eastAsia="fr-FR" w:bidi="ml"/>
        </w:rPr>
        <w:t>a</w:t>
      </w:r>
      <w:r w:rsidR="00926CF0" w:rsidRPr="00EC4741">
        <w:rPr>
          <w:b/>
          <w:i/>
          <w:sz w:val="18"/>
          <w:szCs w:val="18"/>
          <w:lang w:eastAsia="fr-FR" w:bidi="ml"/>
        </w:rPr>
        <w:t xml:space="preserve">grafe ci-après un ou des relevé(s) d’identité bancaire ou postal ; </w:t>
      </w:r>
      <w:r w:rsidR="00A14E5B" w:rsidRPr="00EC4741">
        <w:rPr>
          <w:b/>
          <w:i/>
          <w:sz w:val="18"/>
          <w:szCs w:val="18"/>
          <w:lang w:eastAsia="fr-FR" w:bidi="ml"/>
        </w:rPr>
        <w:t>il</w:t>
      </w:r>
      <w:r w:rsidR="00926CF0" w:rsidRPr="00EC4741">
        <w:rPr>
          <w:b/>
          <w:i/>
          <w:sz w:val="18"/>
          <w:szCs w:val="18"/>
          <w:lang w:eastAsia="fr-FR" w:bidi="ml"/>
        </w:rPr>
        <w:t xml:space="preserve"> vérifie que l’IBAN est clairement mentionné sur le document transmis.</w:t>
      </w:r>
    </w:p>
    <w:p w14:paraId="7E472A19" w14:textId="134DB5AB" w:rsidR="00EC4741" w:rsidRPr="002C04E1" w:rsidRDefault="002C04E1" w:rsidP="00F96720">
      <w:pPr>
        <w:tabs>
          <w:tab w:val="left" w:pos="426"/>
        </w:tabs>
        <w:suppressAutoHyphens w:val="0"/>
        <w:jc w:val="both"/>
        <w:rPr>
          <w:b/>
          <w:i/>
          <w:sz w:val="18"/>
          <w:szCs w:val="18"/>
          <w:lang w:eastAsia="fr-FR" w:bidi="ml"/>
        </w:rPr>
      </w:pPr>
      <w:r w:rsidRPr="005561EA">
        <w:rPr>
          <w:b/>
          <w:i/>
          <w:sz w:val="18"/>
          <w:szCs w:val="18"/>
          <w:lang w:eastAsia="fr-FR" w:bidi="ml"/>
        </w:rPr>
        <w:t>Dans l’hypothèse de compte bancaire domicilié à l’étranger, le soumissionnaire transmet à l’EFS une domiciliation bancaire au format international SWIFT.</w:t>
      </w:r>
      <w:r w:rsidRPr="002C04E1">
        <w:rPr>
          <w:b/>
          <w:i/>
          <w:sz w:val="18"/>
          <w:szCs w:val="18"/>
          <w:lang w:eastAsia="fr-FR" w:bidi="ml"/>
        </w:rPr>
        <w:t xml:space="preserve"> </w:t>
      </w:r>
      <w:r>
        <w:rPr>
          <w:b/>
          <w:i/>
          <w:sz w:val="18"/>
          <w:szCs w:val="18"/>
          <w:lang w:eastAsia="fr-FR" w:bidi="ml"/>
        </w:rPr>
        <w:t xml:space="preserve"> </w:t>
      </w:r>
    </w:p>
    <w:p w14:paraId="5181277A" w14:textId="77777777" w:rsidR="002C04E1" w:rsidRDefault="002C04E1" w:rsidP="00F96720">
      <w:pPr>
        <w:tabs>
          <w:tab w:val="left" w:pos="426"/>
        </w:tabs>
        <w:suppressAutoHyphens w:val="0"/>
        <w:jc w:val="both"/>
        <w:rPr>
          <w:i/>
          <w:sz w:val="18"/>
          <w:szCs w:val="18"/>
          <w:lang w:eastAsia="fr-FR" w:bidi="ml"/>
        </w:rPr>
      </w:pPr>
    </w:p>
    <w:p w14:paraId="6A34CACC" w14:textId="77777777" w:rsidR="00926CF0" w:rsidRPr="00F96720" w:rsidRDefault="00926CF0" w:rsidP="00F96720">
      <w:pPr>
        <w:tabs>
          <w:tab w:val="left" w:pos="426"/>
        </w:tabs>
        <w:suppressAutoHyphens w:val="0"/>
        <w:jc w:val="both"/>
        <w:rPr>
          <w:i/>
          <w:sz w:val="18"/>
          <w:szCs w:val="18"/>
          <w:lang w:eastAsia="fr-FR" w:bidi="ml"/>
        </w:rPr>
      </w:pPr>
      <w:r w:rsidRPr="00F96720">
        <w:rPr>
          <w:i/>
          <w:sz w:val="18"/>
          <w:szCs w:val="18"/>
          <w:lang w:eastAsia="fr-FR" w:bidi="ml"/>
        </w:rPr>
        <w:t xml:space="preserve">(En cas de groupement conjoint, joindre </w:t>
      </w:r>
      <w:proofErr w:type="gramStart"/>
      <w:r w:rsidRPr="00F96720">
        <w:rPr>
          <w:i/>
          <w:sz w:val="18"/>
          <w:szCs w:val="18"/>
          <w:lang w:eastAsia="fr-FR" w:bidi="ml"/>
        </w:rPr>
        <w:t>un d’identité bancaire ou postal</w:t>
      </w:r>
      <w:proofErr w:type="gramEnd"/>
      <w:r w:rsidRPr="00F96720">
        <w:rPr>
          <w:i/>
          <w:sz w:val="18"/>
          <w:szCs w:val="18"/>
          <w:lang w:eastAsia="fr-FR" w:bidi="ml"/>
        </w:rPr>
        <w:t xml:space="preserve"> pour chacun des membres du groupement)</w:t>
      </w:r>
    </w:p>
    <w:p w14:paraId="6A34CACD" w14:textId="77777777"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A34CACE" w14:textId="77777777"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Nom</w:t>
      </w:r>
      <w:proofErr w:type="gramEnd"/>
      <w:r>
        <w:rPr>
          <w:rFonts w:ascii="Arial" w:hAnsi="Arial" w:cs="Arial"/>
        </w:rPr>
        <w:t xml:space="preserve"> de l’établissement bancaire :</w:t>
      </w:r>
    </w:p>
    <w:p w14:paraId="6A34CACF" w14:textId="77777777"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6A34CAD0" w14:textId="77777777" w:rsidR="009B1CD0" w:rsidRDefault="009B1CD0" w:rsidP="006106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6A34CAD1" w14:textId="77777777" w:rsidR="009B1CD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6A34CAD2" w14:textId="77777777" w:rsidR="009B1CD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Numéro</w:t>
      </w:r>
      <w:proofErr w:type="gramEnd"/>
      <w:r>
        <w:rPr>
          <w:rFonts w:ascii="Arial" w:hAnsi="Arial" w:cs="Arial"/>
        </w:rPr>
        <w:t xml:space="preserve"> de compte :</w:t>
      </w:r>
    </w:p>
    <w:p w14:paraId="6A34CAD3" w14:textId="77777777" w:rsidR="009B1CD0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A34CAD4" w14:textId="77777777" w:rsidR="00A14E5B" w:rsidRDefault="00A14E5B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A34CAD5" w14:textId="77777777" w:rsidR="00A14E5B" w:rsidRDefault="00A14E5B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A34CAD6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A34CAD7" w14:textId="792BFA4A" w:rsidR="003261C6" w:rsidRPr="003261C6" w:rsidRDefault="00EC4741" w:rsidP="003261C6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color w:val="008000"/>
          <w:lang w:eastAsia="fr-FR" w:bidi="ml"/>
        </w:rPr>
      </w:pPr>
      <w:r>
        <w:rPr>
          <w:rFonts w:ascii="Arial" w:hAnsi="Arial" w:cs="Arial"/>
          <w:b/>
          <w:bCs/>
          <w:sz w:val="22"/>
          <w:szCs w:val="22"/>
          <w:lang w:eastAsia="fr-FR" w:bidi="ml"/>
        </w:rPr>
        <w:t>B6</w:t>
      </w:r>
      <w:r w:rsidR="007B13AE">
        <w:rPr>
          <w:rFonts w:ascii="Arial" w:hAnsi="Arial" w:cs="Arial"/>
          <w:b/>
          <w:bCs/>
          <w:sz w:val="22"/>
          <w:szCs w:val="22"/>
          <w:lang w:eastAsia="fr-FR" w:bidi="ml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lang w:eastAsia="fr-FR" w:bidi="ml"/>
        </w:rPr>
        <w:t xml:space="preserve">– Régime fiscal lié aux </w:t>
      </w:r>
      <w:r w:rsidR="003261C6" w:rsidRPr="003261C6">
        <w:rPr>
          <w:rFonts w:ascii="Arial" w:hAnsi="Arial" w:cs="Arial"/>
          <w:b/>
          <w:bCs/>
          <w:sz w:val="22"/>
          <w:szCs w:val="22"/>
          <w:lang w:eastAsia="fr-FR" w:bidi="ml"/>
        </w:rPr>
        <w:t>services objet</w:t>
      </w:r>
      <w:r w:rsidR="009205FD">
        <w:rPr>
          <w:rFonts w:ascii="Arial" w:hAnsi="Arial" w:cs="Arial"/>
          <w:b/>
          <w:bCs/>
          <w:sz w:val="22"/>
          <w:szCs w:val="22"/>
          <w:lang w:eastAsia="fr-FR" w:bidi="ml"/>
        </w:rPr>
        <w:t>s</w:t>
      </w:r>
      <w:r w:rsidR="003261C6" w:rsidRPr="003261C6">
        <w:rPr>
          <w:rFonts w:ascii="Arial" w:hAnsi="Arial" w:cs="Arial"/>
          <w:b/>
          <w:bCs/>
          <w:sz w:val="22"/>
          <w:szCs w:val="22"/>
          <w:lang w:eastAsia="fr-FR" w:bidi="ml"/>
        </w:rPr>
        <w:t xml:space="preserve"> du marché</w:t>
      </w:r>
      <w:r>
        <w:rPr>
          <w:rFonts w:ascii="Arial" w:hAnsi="Arial" w:cs="Arial"/>
          <w:b/>
          <w:bCs/>
          <w:sz w:val="22"/>
          <w:szCs w:val="22"/>
          <w:lang w:eastAsia="fr-FR" w:bidi="ml"/>
        </w:rPr>
        <w:t xml:space="preserve"> public</w:t>
      </w:r>
      <w:r w:rsidR="003261C6" w:rsidRPr="003261C6">
        <w:rPr>
          <w:rFonts w:ascii="Arial" w:hAnsi="Arial" w:cs="Arial"/>
          <w:b/>
          <w:bCs/>
          <w:color w:val="008000"/>
          <w:lang w:eastAsia="fr-FR" w:bidi="ml"/>
        </w:rPr>
        <w:t xml:space="preserve"> </w:t>
      </w:r>
    </w:p>
    <w:p w14:paraId="6A34CAD8" w14:textId="47C83D23" w:rsidR="003261C6" w:rsidRPr="00EC4741" w:rsidRDefault="003261C6" w:rsidP="003261C6">
      <w:pPr>
        <w:tabs>
          <w:tab w:val="left" w:pos="426"/>
        </w:tabs>
        <w:suppressAutoHyphens w:val="0"/>
        <w:rPr>
          <w:i/>
          <w:sz w:val="18"/>
          <w:szCs w:val="18"/>
          <w:lang w:eastAsia="fr-FR" w:bidi="ml"/>
        </w:rPr>
      </w:pPr>
      <w:r w:rsidRPr="00EC4741">
        <w:rPr>
          <w:i/>
          <w:sz w:val="18"/>
          <w:szCs w:val="18"/>
          <w:lang w:eastAsia="fr-FR" w:bidi="ml"/>
        </w:rPr>
        <w:t xml:space="preserve">(Le </w:t>
      </w:r>
      <w:r w:rsidR="00EC4741" w:rsidRPr="00EC4741">
        <w:rPr>
          <w:i/>
          <w:sz w:val="18"/>
          <w:szCs w:val="18"/>
          <w:lang w:eastAsia="fr-FR" w:bidi="ml"/>
        </w:rPr>
        <w:t xml:space="preserve">soumissionnaire </w:t>
      </w:r>
      <w:r w:rsidRPr="00EC4741">
        <w:rPr>
          <w:i/>
          <w:sz w:val="18"/>
          <w:szCs w:val="18"/>
          <w:lang w:eastAsia="fr-FR" w:bidi="ml"/>
        </w:rPr>
        <w:t>obtient l’information auprès de son service comptable).</w:t>
      </w:r>
    </w:p>
    <w:p w14:paraId="6A34CAD9" w14:textId="77777777" w:rsidR="003261C6" w:rsidRPr="003261C6" w:rsidRDefault="003261C6" w:rsidP="003261C6">
      <w:pPr>
        <w:suppressAutoHyphens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  <w:lang w:eastAsia="fr-FR" w:bidi="ml"/>
        </w:rPr>
      </w:pPr>
    </w:p>
    <w:p w14:paraId="6A34CADA" w14:textId="55716BA7" w:rsidR="003261C6" w:rsidRPr="003261C6" w:rsidRDefault="003261C6" w:rsidP="003261C6">
      <w:pPr>
        <w:tabs>
          <w:tab w:val="left" w:pos="426"/>
        </w:tabs>
        <w:suppressAutoHyphens w:val="0"/>
        <w:spacing w:after="240"/>
        <w:jc w:val="both"/>
        <w:rPr>
          <w:lang w:eastAsia="fr-FR" w:bidi="ml"/>
        </w:rPr>
      </w:pPr>
      <w:r w:rsidRPr="003261C6">
        <w:rPr>
          <w:lang w:eastAsia="fr-FR" w:bidi="ml"/>
        </w:rPr>
        <w:t xml:space="preserve">Le </w:t>
      </w:r>
      <w:r w:rsidR="00EC4741">
        <w:rPr>
          <w:lang w:eastAsia="fr-FR" w:bidi="ml"/>
        </w:rPr>
        <w:t>soumissionnaire</w:t>
      </w:r>
      <w:r w:rsidRPr="003261C6">
        <w:rPr>
          <w:lang w:eastAsia="fr-FR" w:bidi="ml"/>
        </w:rPr>
        <w:t xml:space="preserve"> a opté pour le régime des débits : </w:t>
      </w:r>
      <w:r w:rsidRPr="003261C6">
        <w:rPr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3261C6">
        <w:rPr>
          <w:lang w:eastAsia="fr-FR" w:bidi="ml"/>
        </w:rPr>
        <w:instrText xml:space="preserve"> FORMCHECKBOX </w:instrText>
      </w:r>
      <w:r w:rsidR="00382976">
        <w:rPr>
          <w:lang w:eastAsia="fr-FR" w:bidi="ml"/>
        </w:rPr>
      </w:r>
      <w:r w:rsidR="00382976">
        <w:rPr>
          <w:lang w:eastAsia="fr-FR" w:bidi="ml"/>
        </w:rPr>
        <w:fldChar w:fldCharType="separate"/>
      </w:r>
      <w:r w:rsidRPr="003261C6">
        <w:rPr>
          <w:lang w:eastAsia="fr-FR" w:bidi="ml"/>
        </w:rPr>
        <w:fldChar w:fldCharType="end"/>
      </w:r>
      <w:r w:rsidRPr="003261C6">
        <w:rPr>
          <w:lang w:eastAsia="fr-FR" w:bidi="ml"/>
        </w:rPr>
        <w:tab/>
        <w:t xml:space="preserve">oui   </w:t>
      </w:r>
      <w:r w:rsidRPr="003261C6">
        <w:rPr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3261C6">
        <w:rPr>
          <w:lang w:eastAsia="fr-FR" w:bidi="ml"/>
        </w:rPr>
        <w:instrText xml:space="preserve"> FORMCHECKBOX </w:instrText>
      </w:r>
      <w:r w:rsidR="00382976">
        <w:rPr>
          <w:lang w:eastAsia="fr-FR" w:bidi="ml"/>
        </w:rPr>
      </w:r>
      <w:r w:rsidR="00382976">
        <w:rPr>
          <w:lang w:eastAsia="fr-FR" w:bidi="ml"/>
        </w:rPr>
        <w:fldChar w:fldCharType="separate"/>
      </w:r>
      <w:r w:rsidRPr="003261C6">
        <w:rPr>
          <w:lang w:eastAsia="fr-FR" w:bidi="ml"/>
        </w:rPr>
        <w:fldChar w:fldCharType="end"/>
      </w:r>
      <w:r w:rsidRPr="003261C6">
        <w:rPr>
          <w:lang w:eastAsia="fr-FR" w:bidi="ml"/>
        </w:rPr>
        <w:t xml:space="preserve"> non </w:t>
      </w:r>
    </w:p>
    <w:p w14:paraId="6A34CADB" w14:textId="462EB873" w:rsidR="003261C6" w:rsidRPr="003261C6" w:rsidRDefault="003261C6" w:rsidP="003261C6">
      <w:pPr>
        <w:tabs>
          <w:tab w:val="left" w:pos="426"/>
        </w:tabs>
        <w:suppressAutoHyphens w:val="0"/>
        <w:spacing w:after="240"/>
        <w:jc w:val="both"/>
        <w:rPr>
          <w:lang w:eastAsia="fr-FR" w:bidi="ml"/>
        </w:rPr>
      </w:pPr>
      <w:r w:rsidRPr="003261C6">
        <w:rPr>
          <w:lang w:eastAsia="fr-FR" w:bidi="ml"/>
        </w:rPr>
        <w:t xml:space="preserve">Le </w:t>
      </w:r>
      <w:r w:rsidR="00EC4741">
        <w:rPr>
          <w:lang w:eastAsia="fr-FR" w:bidi="ml"/>
        </w:rPr>
        <w:t>soumissionnaire</w:t>
      </w:r>
      <w:r w:rsidRPr="003261C6">
        <w:rPr>
          <w:lang w:eastAsia="fr-FR" w:bidi="ml"/>
        </w:rPr>
        <w:t xml:space="preserve"> indique le taux de TVA applicable aux </w:t>
      </w:r>
      <w:r w:rsidR="00EC4741" w:rsidRPr="006D2E23">
        <w:rPr>
          <w:lang w:eastAsia="fr-FR" w:bidi="ml"/>
        </w:rPr>
        <w:t xml:space="preserve">services </w:t>
      </w:r>
      <w:r w:rsidR="00EC4741">
        <w:rPr>
          <w:lang w:eastAsia="fr-FR" w:bidi="ml"/>
        </w:rPr>
        <w:t>o</w:t>
      </w:r>
      <w:r w:rsidRPr="003261C6">
        <w:rPr>
          <w:lang w:eastAsia="fr-FR" w:bidi="ml"/>
        </w:rPr>
        <w:t>bjets du marché</w:t>
      </w:r>
      <w:r w:rsidR="00EC4741">
        <w:rPr>
          <w:lang w:eastAsia="fr-FR" w:bidi="ml"/>
        </w:rPr>
        <w:t xml:space="preserve"> publics</w:t>
      </w:r>
      <w:r w:rsidRPr="003261C6">
        <w:rPr>
          <w:lang w:eastAsia="fr-FR" w:bidi="ml"/>
        </w:rPr>
        <w:t xml:space="preserve"> : ………………………………</w:t>
      </w:r>
    </w:p>
    <w:p w14:paraId="6A34CADC" w14:textId="4D5BB5A2" w:rsidR="003261C6" w:rsidRPr="003261C6" w:rsidRDefault="003261C6" w:rsidP="003261C6">
      <w:pPr>
        <w:tabs>
          <w:tab w:val="left" w:pos="426"/>
        </w:tabs>
        <w:suppressAutoHyphens w:val="0"/>
        <w:rPr>
          <w:lang w:eastAsia="fr-FR" w:bidi="ml"/>
        </w:rPr>
      </w:pPr>
      <w:r w:rsidRPr="003261C6">
        <w:rPr>
          <w:lang w:eastAsia="fr-FR" w:bidi="ml"/>
        </w:rPr>
        <w:t xml:space="preserve">Le </w:t>
      </w:r>
      <w:r w:rsidR="00EC4741">
        <w:rPr>
          <w:lang w:eastAsia="fr-FR" w:bidi="ml"/>
        </w:rPr>
        <w:t>soumissionnaire</w:t>
      </w:r>
      <w:r w:rsidRPr="003261C6">
        <w:rPr>
          <w:lang w:eastAsia="fr-FR" w:bidi="ml"/>
        </w:rPr>
        <w:t xml:space="preserve"> indique</w:t>
      </w:r>
      <w:r w:rsidR="00EC4741">
        <w:rPr>
          <w:lang w:eastAsia="fr-FR" w:bidi="ml"/>
        </w:rPr>
        <w:t>,</w:t>
      </w:r>
      <w:r w:rsidRPr="003261C6">
        <w:rPr>
          <w:lang w:eastAsia="fr-FR" w:bidi="ml"/>
        </w:rPr>
        <w:t xml:space="preserve"> le cas échéant</w:t>
      </w:r>
      <w:r w:rsidR="00EC4741">
        <w:rPr>
          <w:lang w:eastAsia="fr-FR" w:bidi="ml"/>
        </w:rPr>
        <w:t>,</w:t>
      </w:r>
      <w:r w:rsidRPr="003261C6">
        <w:rPr>
          <w:lang w:eastAsia="fr-FR" w:bidi="ml"/>
        </w:rPr>
        <w:t xml:space="preserve"> son numéro d’agrément de formation continue : …………………………</w:t>
      </w:r>
    </w:p>
    <w:p w14:paraId="6A34CADD" w14:textId="77777777" w:rsidR="003261C6" w:rsidRPr="003261C6" w:rsidRDefault="003261C6" w:rsidP="003261C6">
      <w:pPr>
        <w:tabs>
          <w:tab w:val="left" w:pos="426"/>
        </w:tabs>
        <w:suppressAutoHyphens w:val="0"/>
        <w:rPr>
          <w:rFonts w:ascii="Arial" w:hAnsi="Arial" w:cs="Arial"/>
          <w:b/>
          <w:bCs/>
          <w:sz w:val="22"/>
          <w:szCs w:val="22"/>
          <w:lang w:eastAsia="fr-FR" w:bidi="ml"/>
        </w:rPr>
      </w:pPr>
    </w:p>
    <w:p w14:paraId="6A34CADE" w14:textId="7A253104" w:rsidR="003261C6" w:rsidRPr="00EC4741" w:rsidRDefault="003261C6" w:rsidP="003261C6">
      <w:pPr>
        <w:tabs>
          <w:tab w:val="left" w:pos="426"/>
        </w:tabs>
        <w:suppressAutoHyphens w:val="0"/>
        <w:spacing w:before="60" w:after="60"/>
        <w:jc w:val="both"/>
        <w:rPr>
          <w:rFonts w:ascii="Arial" w:hAnsi="Arial" w:cs="Arial"/>
          <w:lang w:eastAsia="fr-FR" w:bidi="ml"/>
        </w:rPr>
      </w:pPr>
      <w:r w:rsidRPr="00EC4741">
        <w:rPr>
          <w:rFonts w:ascii="Arial" w:hAnsi="Arial" w:cs="Arial"/>
          <w:lang w:eastAsia="fr-FR" w:bidi="ml"/>
        </w:rPr>
        <w:t xml:space="preserve">Le </w:t>
      </w:r>
      <w:r w:rsidR="00EC4741" w:rsidRPr="00EC4741">
        <w:rPr>
          <w:rFonts w:ascii="Arial" w:hAnsi="Arial" w:cs="Arial"/>
          <w:lang w:eastAsia="fr-FR" w:bidi="ml"/>
        </w:rPr>
        <w:t>cotraitant</w:t>
      </w:r>
      <w:r w:rsidRPr="00EC4741">
        <w:rPr>
          <w:rFonts w:ascii="Arial" w:hAnsi="Arial" w:cs="Arial"/>
          <w:lang w:eastAsia="fr-FR" w:bidi="ml"/>
        </w:rPr>
        <w:t xml:space="preserve"> ……………. </w:t>
      </w:r>
      <w:proofErr w:type="gramStart"/>
      <w:r w:rsidRPr="00EC4741">
        <w:rPr>
          <w:rFonts w:ascii="Arial" w:hAnsi="Arial" w:cs="Arial"/>
          <w:lang w:eastAsia="fr-FR" w:bidi="ml"/>
        </w:rPr>
        <w:t>a</w:t>
      </w:r>
      <w:proofErr w:type="gramEnd"/>
      <w:r w:rsidRPr="00EC4741">
        <w:rPr>
          <w:rFonts w:ascii="Arial" w:hAnsi="Arial" w:cs="Arial"/>
          <w:lang w:eastAsia="fr-FR" w:bidi="ml"/>
        </w:rPr>
        <w:t xml:space="preserve"> opté pour le régime des débits : </w:t>
      </w:r>
      <w:r w:rsidRPr="00EC4741">
        <w:rPr>
          <w:rFonts w:ascii="Arial" w:hAnsi="Arial" w:cs="Arial"/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EC4741">
        <w:rPr>
          <w:rFonts w:ascii="Arial" w:hAnsi="Arial" w:cs="Arial"/>
          <w:lang w:eastAsia="fr-FR" w:bidi="ml"/>
        </w:rPr>
        <w:instrText xml:space="preserve"> FORMCHECKBOX </w:instrText>
      </w:r>
      <w:r w:rsidR="00382976">
        <w:rPr>
          <w:rFonts w:ascii="Arial" w:hAnsi="Arial" w:cs="Arial"/>
          <w:lang w:eastAsia="fr-FR" w:bidi="ml"/>
        </w:rPr>
      </w:r>
      <w:r w:rsidR="00382976">
        <w:rPr>
          <w:rFonts w:ascii="Arial" w:hAnsi="Arial" w:cs="Arial"/>
          <w:lang w:eastAsia="fr-FR" w:bidi="ml"/>
        </w:rPr>
        <w:fldChar w:fldCharType="separate"/>
      </w:r>
      <w:r w:rsidRPr="00EC4741">
        <w:rPr>
          <w:rFonts w:ascii="Arial" w:hAnsi="Arial" w:cs="Arial"/>
          <w:lang w:eastAsia="fr-FR" w:bidi="ml"/>
        </w:rPr>
        <w:fldChar w:fldCharType="end"/>
      </w:r>
      <w:r w:rsidRPr="00EC4741">
        <w:rPr>
          <w:rFonts w:ascii="Arial" w:hAnsi="Arial" w:cs="Arial"/>
          <w:lang w:eastAsia="fr-FR" w:bidi="ml"/>
        </w:rPr>
        <w:tab/>
        <w:t xml:space="preserve">oui   </w:t>
      </w:r>
      <w:r w:rsidRPr="00EC4741">
        <w:rPr>
          <w:rFonts w:ascii="Arial" w:hAnsi="Arial" w:cs="Arial"/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EC4741">
        <w:rPr>
          <w:rFonts w:ascii="Arial" w:hAnsi="Arial" w:cs="Arial"/>
          <w:lang w:eastAsia="fr-FR" w:bidi="ml"/>
        </w:rPr>
        <w:instrText xml:space="preserve"> FORMCHECKBOX </w:instrText>
      </w:r>
      <w:r w:rsidR="00382976">
        <w:rPr>
          <w:rFonts w:ascii="Arial" w:hAnsi="Arial" w:cs="Arial"/>
          <w:lang w:eastAsia="fr-FR" w:bidi="ml"/>
        </w:rPr>
      </w:r>
      <w:r w:rsidR="00382976">
        <w:rPr>
          <w:rFonts w:ascii="Arial" w:hAnsi="Arial" w:cs="Arial"/>
          <w:lang w:eastAsia="fr-FR" w:bidi="ml"/>
        </w:rPr>
        <w:fldChar w:fldCharType="separate"/>
      </w:r>
      <w:r w:rsidRPr="00EC4741">
        <w:rPr>
          <w:rFonts w:ascii="Arial" w:hAnsi="Arial" w:cs="Arial"/>
          <w:lang w:eastAsia="fr-FR" w:bidi="ml"/>
        </w:rPr>
        <w:fldChar w:fldCharType="end"/>
      </w:r>
      <w:r w:rsidRPr="00EC4741">
        <w:rPr>
          <w:rFonts w:ascii="Arial" w:hAnsi="Arial" w:cs="Arial"/>
          <w:lang w:eastAsia="fr-FR" w:bidi="ml"/>
        </w:rPr>
        <w:t xml:space="preserve"> non </w:t>
      </w:r>
    </w:p>
    <w:p w14:paraId="6A34CADF" w14:textId="5FE50480" w:rsidR="003261C6" w:rsidRPr="00EC4741" w:rsidRDefault="003261C6" w:rsidP="003261C6">
      <w:pPr>
        <w:tabs>
          <w:tab w:val="left" w:pos="426"/>
        </w:tabs>
        <w:suppressAutoHyphens w:val="0"/>
        <w:spacing w:before="60" w:after="60"/>
        <w:jc w:val="both"/>
        <w:rPr>
          <w:rFonts w:ascii="Arial" w:hAnsi="Arial" w:cs="Arial"/>
          <w:lang w:eastAsia="fr-FR" w:bidi="ml"/>
        </w:rPr>
      </w:pPr>
      <w:r w:rsidRPr="00EC4741">
        <w:rPr>
          <w:rFonts w:ascii="Arial" w:hAnsi="Arial" w:cs="Arial"/>
          <w:lang w:eastAsia="fr-FR" w:bidi="ml"/>
        </w:rPr>
        <w:t xml:space="preserve">Le </w:t>
      </w:r>
      <w:r w:rsidR="00EC4741" w:rsidRPr="00EC4741">
        <w:rPr>
          <w:rFonts w:ascii="Arial" w:hAnsi="Arial" w:cs="Arial"/>
          <w:lang w:eastAsia="fr-FR" w:bidi="ml"/>
        </w:rPr>
        <w:t>cotraitant</w:t>
      </w:r>
      <w:r w:rsidRPr="00EC4741">
        <w:rPr>
          <w:rFonts w:ascii="Arial" w:hAnsi="Arial" w:cs="Arial"/>
          <w:lang w:eastAsia="fr-FR" w:bidi="ml"/>
        </w:rPr>
        <w:t xml:space="preserve"> ………… indique le taux de TVA applicable aux produits objets du marché : ………………………………</w:t>
      </w:r>
    </w:p>
    <w:p w14:paraId="6A34CAE4" w14:textId="5160AF77" w:rsidR="00EC46B8" w:rsidRDefault="003261C6" w:rsidP="00EC4741">
      <w:pPr>
        <w:tabs>
          <w:tab w:val="left" w:pos="426"/>
        </w:tabs>
        <w:suppressAutoHyphens w:val="0"/>
        <w:spacing w:before="60" w:after="60"/>
        <w:jc w:val="both"/>
        <w:rPr>
          <w:rFonts w:ascii="Arial" w:hAnsi="Arial" w:cs="Arial"/>
          <w:lang w:eastAsia="fr-FR" w:bidi="ml"/>
        </w:rPr>
      </w:pPr>
      <w:r w:rsidRPr="00EC4741">
        <w:rPr>
          <w:rFonts w:ascii="Arial" w:hAnsi="Arial" w:cs="Arial"/>
          <w:lang w:eastAsia="fr-FR" w:bidi="ml"/>
        </w:rPr>
        <w:t xml:space="preserve">Le </w:t>
      </w:r>
      <w:r w:rsidR="00EC4741" w:rsidRPr="00EC4741">
        <w:rPr>
          <w:rFonts w:ascii="Arial" w:hAnsi="Arial" w:cs="Arial"/>
          <w:lang w:eastAsia="fr-FR" w:bidi="ml"/>
        </w:rPr>
        <w:t>cotraitant</w:t>
      </w:r>
      <w:r w:rsidRPr="00EC4741">
        <w:rPr>
          <w:rFonts w:ascii="Arial" w:hAnsi="Arial" w:cs="Arial"/>
          <w:lang w:eastAsia="fr-FR" w:bidi="ml"/>
        </w:rPr>
        <w:t xml:space="preserve"> …………. </w:t>
      </w:r>
      <w:proofErr w:type="gramStart"/>
      <w:r w:rsidRPr="00EC4741">
        <w:rPr>
          <w:rFonts w:ascii="Arial" w:hAnsi="Arial" w:cs="Arial"/>
          <w:lang w:eastAsia="fr-FR" w:bidi="ml"/>
        </w:rPr>
        <w:t>indique</w:t>
      </w:r>
      <w:proofErr w:type="gramEnd"/>
      <w:r w:rsidRPr="00EC4741">
        <w:rPr>
          <w:rFonts w:ascii="Arial" w:hAnsi="Arial" w:cs="Arial"/>
          <w:lang w:eastAsia="fr-FR" w:bidi="ml"/>
        </w:rPr>
        <w:t xml:space="preserve"> le cas échéant son numéro d’agrément de formation continue : …………………………</w:t>
      </w:r>
    </w:p>
    <w:p w14:paraId="053847FE" w14:textId="77777777" w:rsidR="00BD479D" w:rsidRDefault="00BD479D" w:rsidP="00EC4741">
      <w:pPr>
        <w:tabs>
          <w:tab w:val="left" w:pos="426"/>
        </w:tabs>
        <w:suppressAutoHyphens w:val="0"/>
        <w:spacing w:before="60" w:after="60"/>
        <w:jc w:val="both"/>
        <w:rPr>
          <w:rFonts w:ascii="Arial" w:hAnsi="Arial" w:cs="Arial"/>
          <w:b/>
        </w:rPr>
      </w:pPr>
    </w:p>
    <w:p w14:paraId="6A34CAE5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A34CAE6" w14:textId="30F50A4E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3261C6">
        <w:rPr>
          <w:rFonts w:ascii="Arial" w:hAnsi="Arial" w:cs="Arial"/>
          <w:b/>
          <w:sz w:val="22"/>
          <w:szCs w:val="22"/>
        </w:rPr>
        <w:t>7</w:t>
      </w:r>
      <w:r>
        <w:rPr>
          <w:rFonts w:ascii="Arial" w:hAnsi="Arial" w:cs="Arial"/>
          <w:b/>
          <w:sz w:val="22"/>
          <w:szCs w:val="22"/>
        </w:rPr>
        <w:t xml:space="preserve"> - </w:t>
      </w:r>
      <w:r w:rsidRPr="009A70DA">
        <w:rPr>
          <w:rFonts w:ascii="Arial" w:hAnsi="Arial" w:cs="Arial"/>
          <w:b/>
          <w:sz w:val="22"/>
          <w:szCs w:val="22"/>
        </w:rPr>
        <w:t>Avance</w:t>
      </w:r>
      <w:r w:rsidRPr="009A70DA">
        <w:rPr>
          <w:rFonts w:ascii="Arial" w:hAnsi="Arial" w:cs="Arial"/>
          <w:b/>
        </w:rPr>
        <w:t> </w:t>
      </w:r>
      <w:r w:rsidRPr="009A70DA">
        <w:rPr>
          <w:rFonts w:ascii="Arial" w:hAnsi="Arial" w:cs="Arial"/>
          <w:i/>
          <w:sz w:val="18"/>
          <w:szCs w:val="18"/>
        </w:rPr>
        <w:t xml:space="preserve">(article </w:t>
      </w:r>
      <w:r w:rsidR="00A57DD1" w:rsidRPr="009A70DA">
        <w:rPr>
          <w:rFonts w:ascii="Arial" w:hAnsi="Arial" w:cs="Arial"/>
          <w:i/>
          <w:sz w:val="18"/>
          <w:szCs w:val="18"/>
        </w:rPr>
        <w:t>R2191-5</w:t>
      </w:r>
      <w:r w:rsidR="008D2C3C" w:rsidRPr="009A70DA">
        <w:rPr>
          <w:rFonts w:ascii="Arial" w:hAnsi="Arial" w:cs="Arial"/>
          <w:i/>
          <w:sz w:val="18"/>
          <w:szCs w:val="18"/>
        </w:rPr>
        <w:t xml:space="preserve"> </w:t>
      </w:r>
      <w:r w:rsidR="00E32A79" w:rsidRPr="009A70DA">
        <w:rPr>
          <w:rFonts w:ascii="Arial" w:hAnsi="Arial" w:cs="Arial"/>
          <w:i/>
          <w:sz w:val="18"/>
          <w:szCs w:val="18"/>
        </w:rPr>
        <w:t>CCP</w:t>
      </w:r>
      <w:r w:rsidR="008D2C3C" w:rsidRPr="009A70DA">
        <w:rPr>
          <w:rFonts w:ascii="Arial" w:hAnsi="Arial" w:cs="Arial"/>
          <w:i/>
          <w:sz w:val="18"/>
          <w:szCs w:val="18"/>
        </w:rPr>
        <w:t>)</w:t>
      </w:r>
      <w:r w:rsidR="009A70DA">
        <w:rPr>
          <w:rFonts w:ascii="Arial" w:hAnsi="Arial" w:cs="Arial"/>
          <w:i/>
          <w:sz w:val="18"/>
          <w:szCs w:val="18"/>
        </w:rPr>
        <w:t xml:space="preserve"> </w:t>
      </w:r>
      <w:r w:rsidRPr="009A70DA">
        <w:rPr>
          <w:rFonts w:ascii="Arial" w:hAnsi="Arial" w:cs="Arial"/>
          <w:b/>
          <w:sz w:val="22"/>
          <w:szCs w:val="22"/>
        </w:rPr>
        <w:t>:</w:t>
      </w:r>
    </w:p>
    <w:p w14:paraId="6A34CAE7" w14:textId="77777777"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14:paraId="6A34CAE8" w14:textId="77777777" w:rsidR="009B1CD0" w:rsidRPr="00EC4741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 w:rsidRPr="00EC4741">
        <w:t>Je renonce au bénéfice de l'avance :</w:t>
      </w:r>
      <w:r w:rsidRPr="00EC4741">
        <w:tab/>
      </w:r>
      <w:r w:rsidRPr="00EC4741">
        <w:tab/>
      </w:r>
      <w:r w:rsidRPr="00EC4741">
        <w:tab/>
      </w:r>
      <w:r w:rsidRPr="00EC4741">
        <w:tab/>
      </w:r>
      <w:r w:rsidRPr="00EC4741">
        <w:tab/>
      </w:r>
      <w:r w:rsidR="007D7A65" w:rsidRPr="00EC4741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EC4741">
        <w:instrText xml:space="preserve"> FORMCHECKBOX </w:instrText>
      </w:r>
      <w:r w:rsidR="00382976">
        <w:fldChar w:fldCharType="separate"/>
      </w:r>
      <w:r w:rsidR="007D7A65" w:rsidRPr="00EC4741">
        <w:fldChar w:fldCharType="end"/>
      </w:r>
      <w:r w:rsidRPr="00EC4741">
        <w:tab/>
        <w:t>NON</w:t>
      </w:r>
      <w:r w:rsidRPr="00EC4741">
        <w:tab/>
      </w:r>
      <w:r w:rsidRPr="00EC4741">
        <w:tab/>
      </w:r>
      <w:r w:rsidRPr="00EC4741">
        <w:tab/>
      </w:r>
      <w:r w:rsidR="007D7A65" w:rsidRPr="00EC4741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EC4741">
        <w:instrText xml:space="preserve"> FORMCHECKBOX </w:instrText>
      </w:r>
      <w:r w:rsidR="00382976">
        <w:fldChar w:fldCharType="separate"/>
      </w:r>
      <w:r w:rsidR="007D7A65" w:rsidRPr="00EC4741">
        <w:fldChar w:fldCharType="end"/>
      </w:r>
      <w:r w:rsidRPr="00EC4741">
        <w:tab/>
        <w:t>OUI</w:t>
      </w:r>
    </w:p>
    <w:p w14:paraId="6A34CAE9" w14:textId="6F36D92C" w:rsidR="009B1CD0" w:rsidRDefault="009B1CD0" w:rsidP="009B45B9">
      <w:pPr>
        <w:tabs>
          <w:tab w:val="left" w:pos="851"/>
        </w:tabs>
        <w:rPr>
          <w:rFonts w:ascii="Arial" w:hAnsi="Arial" w:cs="Arial"/>
          <w:b/>
        </w:rPr>
      </w:pPr>
      <w:r w:rsidRPr="00EC4741">
        <w:rPr>
          <w:rFonts w:ascii="Arial" w:hAnsi="Arial" w:cs="Arial"/>
          <w:i/>
          <w:sz w:val="18"/>
          <w:szCs w:val="18"/>
        </w:rPr>
        <w:t>(</w:t>
      </w:r>
      <w:r w:rsidR="00D904A2" w:rsidRPr="00EC4741">
        <w:rPr>
          <w:rFonts w:ascii="Arial" w:hAnsi="Arial" w:cs="Arial"/>
          <w:i/>
          <w:sz w:val="18"/>
          <w:szCs w:val="18"/>
        </w:rPr>
        <w:t xml:space="preserve">Le </w:t>
      </w:r>
      <w:r w:rsidR="00EC4741" w:rsidRPr="00EC4741">
        <w:rPr>
          <w:rFonts w:ascii="Arial" w:hAnsi="Arial" w:cs="Arial"/>
          <w:i/>
          <w:sz w:val="18"/>
          <w:szCs w:val="18"/>
        </w:rPr>
        <w:t xml:space="preserve">soumissionnaire </w:t>
      </w:r>
      <w:r w:rsidR="00D904A2" w:rsidRPr="00EC4741">
        <w:rPr>
          <w:rFonts w:ascii="Arial" w:hAnsi="Arial" w:cs="Arial"/>
          <w:i/>
          <w:sz w:val="18"/>
          <w:szCs w:val="18"/>
        </w:rPr>
        <w:t>c</w:t>
      </w:r>
      <w:r w:rsidRPr="00EC4741">
        <w:rPr>
          <w:rFonts w:ascii="Arial" w:hAnsi="Arial" w:cs="Arial"/>
          <w:i/>
          <w:sz w:val="18"/>
          <w:szCs w:val="18"/>
        </w:rPr>
        <w:t>oche la case correspondante.)</w:t>
      </w:r>
    </w:p>
    <w:p w14:paraId="6A34CAEA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6A34CAEB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6A34CAEC" w14:textId="77777777" w:rsidR="003261C6" w:rsidRDefault="003261C6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6A34CAED" w14:textId="305B03D8" w:rsidR="009B1CD0" w:rsidRDefault="009B1CD0" w:rsidP="009B45B9">
      <w:pPr>
        <w:pStyle w:val="Titre4"/>
        <w:tabs>
          <w:tab w:val="clear" w:pos="4111"/>
          <w:tab w:val="left" w:pos="426"/>
          <w:tab w:val="left" w:pos="851"/>
        </w:tabs>
      </w:pPr>
      <w:r>
        <w:rPr>
          <w:sz w:val="22"/>
          <w:szCs w:val="22"/>
        </w:rPr>
        <w:t>B</w:t>
      </w:r>
      <w:r w:rsidR="003261C6">
        <w:rPr>
          <w:sz w:val="22"/>
          <w:szCs w:val="22"/>
        </w:rPr>
        <w:t>8</w:t>
      </w:r>
      <w:r w:rsidR="007B13AE">
        <w:rPr>
          <w:sz w:val="22"/>
          <w:szCs w:val="22"/>
        </w:rPr>
        <w:t xml:space="preserve"> - </w:t>
      </w:r>
      <w:r>
        <w:rPr>
          <w:sz w:val="22"/>
          <w:szCs w:val="22"/>
        </w:rPr>
        <w:t>Durée du marché</w:t>
      </w:r>
      <w:r w:rsidR="00EC4741">
        <w:rPr>
          <w:sz w:val="22"/>
          <w:szCs w:val="22"/>
        </w:rPr>
        <w:t xml:space="preserve"> public </w:t>
      </w:r>
      <w:r>
        <w:rPr>
          <w:sz w:val="22"/>
          <w:szCs w:val="22"/>
        </w:rPr>
        <w:t>:</w:t>
      </w:r>
    </w:p>
    <w:p w14:paraId="6A34CAEE" w14:textId="77777777" w:rsidR="009B1CD0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14:paraId="009FB79E" w14:textId="77777777" w:rsidR="00F16C07" w:rsidRDefault="00F16C07" w:rsidP="00F16C07">
      <w:pPr>
        <w:rPr>
          <w:rFonts w:ascii="Arial" w:hAnsi="Arial" w:cs="Arial"/>
        </w:rPr>
      </w:pPr>
      <w:r w:rsidRPr="008334EB">
        <w:rPr>
          <w:rFonts w:ascii="Arial" w:hAnsi="Arial" w:cs="Arial"/>
        </w:rPr>
        <w:t>Le marché public prend effet à compter du 1</w:t>
      </w:r>
      <w:r w:rsidRPr="008334EB">
        <w:rPr>
          <w:rFonts w:ascii="Arial" w:hAnsi="Arial" w:cs="Arial"/>
          <w:vertAlign w:val="superscript"/>
        </w:rPr>
        <w:t>er</w:t>
      </w:r>
      <w:r w:rsidRPr="008334EB">
        <w:rPr>
          <w:rFonts w:ascii="Arial" w:hAnsi="Arial" w:cs="Arial"/>
        </w:rPr>
        <w:t xml:space="preserve"> janvier 2026, pour une durée initiale ferme de 12 mois. </w:t>
      </w:r>
    </w:p>
    <w:p w14:paraId="0A920FA8" w14:textId="77777777" w:rsidR="00ED0940" w:rsidRDefault="00ED0940" w:rsidP="00ED0940">
      <w:pPr>
        <w:rPr>
          <w:rFonts w:ascii="Arial" w:hAnsi="Arial" w:cs="Arial"/>
        </w:rPr>
      </w:pPr>
    </w:p>
    <w:p w14:paraId="4060892F" w14:textId="3D166DCD" w:rsidR="00ED0940" w:rsidRDefault="00ED094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6A34CAF5" w14:textId="4EFA7865" w:rsidR="009B1CD0" w:rsidRDefault="009B1CD0" w:rsidP="009B45B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 xml:space="preserve">Le marché </w:t>
      </w:r>
      <w:r w:rsidR="00EC4741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 est reconductible :</w:t>
      </w:r>
      <w:r>
        <w:tab/>
      </w:r>
      <w:r>
        <w:tab/>
      </w:r>
      <w:r w:rsidR="00F16C07"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F16C07">
        <w:instrText xml:space="preserve"> FORMCHECKBOX </w:instrText>
      </w:r>
      <w:r w:rsidR="00382976">
        <w:fldChar w:fldCharType="separate"/>
      </w:r>
      <w:r w:rsidR="00F16C07">
        <w:fldChar w:fldCharType="end"/>
      </w:r>
      <w:r w:rsidR="00EC4741">
        <w:tab/>
        <w:t>OUI</w:t>
      </w:r>
      <w:r>
        <w:tab/>
      </w:r>
      <w:r>
        <w:tab/>
      </w: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382976">
        <w:fldChar w:fldCharType="separate"/>
      </w:r>
      <w:r w:rsidR="007D7A65">
        <w:fldChar w:fldCharType="end"/>
      </w:r>
      <w:r w:rsidR="00EC4741">
        <w:tab/>
        <w:t>NON</w:t>
      </w:r>
    </w:p>
    <w:p w14:paraId="6A34CAF7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6A34CAF8" w14:textId="77777777" w:rsidR="009B1CD0" w:rsidRPr="00F16C07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 w:rsidRPr="00F16C07">
        <w:rPr>
          <w:rFonts w:ascii="Arial" w:hAnsi="Arial" w:cs="Arial"/>
        </w:rPr>
        <w:t>Si oui, préciser :</w:t>
      </w:r>
    </w:p>
    <w:p w14:paraId="6A34CAF9" w14:textId="0BF50CD0" w:rsidR="009B1CD0" w:rsidRPr="00F16C07" w:rsidRDefault="009B1CD0" w:rsidP="009B45B9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Arial" w:hAnsi="Arial" w:cs="Arial"/>
        </w:rPr>
      </w:pPr>
      <w:r w:rsidRPr="00F16C07">
        <w:rPr>
          <w:rFonts w:ascii="Arial" w:hAnsi="Arial" w:cs="Arial"/>
        </w:rPr>
        <w:t>Nombre de reconduction</w:t>
      </w:r>
      <w:r w:rsidR="00EC4741" w:rsidRPr="00F16C07">
        <w:rPr>
          <w:rFonts w:ascii="Arial" w:hAnsi="Arial" w:cs="Arial"/>
        </w:rPr>
        <w:t>(</w:t>
      </w:r>
      <w:r w:rsidRPr="00F16C07">
        <w:rPr>
          <w:rFonts w:ascii="Arial" w:hAnsi="Arial" w:cs="Arial"/>
        </w:rPr>
        <w:t>s</w:t>
      </w:r>
      <w:r w:rsidR="00EC4741" w:rsidRPr="00F16C07">
        <w:rPr>
          <w:rFonts w:ascii="Arial" w:hAnsi="Arial" w:cs="Arial"/>
        </w:rPr>
        <w:t>)</w:t>
      </w:r>
      <w:r w:rsidRPr="00F16C07">
        <w:rPr>
          <w:rFonts w:ascii="Arial" w:hAnsi="Arial" w:cs="Arial"/>
        </w:rPr>
        <w:t xml:space="preserve"> : </w:t>
      </w:r>
      <w:r w:rsidR="00F16C07" w:rsidRPr="00F16C07">
        <w:rPr>
          <w:rFonts w:ascii="Arial" w:hAnsi="Arial" w:cs="Arial"/>
        </w:rPr>
        <w:t>3</w:t>
      </w:r>
    </w:p>
    <w:p w14:paraId="6A34CAFA" w14:textId="7BBE5A9A" w:rsidR="009B1CD0" w:rsidRPr="00F16C07" w:rsidRDefault="009B1CD0" w:rsidP="009B45B9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Arial" w:hAnsi="Arial" w:cs="Arial"/>
          <w:b/>
        </w:rPr>
      </w:pPr>
      <w:r w:rsidRPr="00F16C07">
        <w:rPr>
          <w:rFonts w:ascii="Arial" w:hAnsi="Arial" w:cs="Arial"/>
        </w:rPr>
        <w:t>Durée de</w:t>
      </w:r>
      <w:r w:rsidR="00B86CA7" w:rsidRPr="00F16C07">
        <w:rPr>
          <w:rFonts w:ascii="Arial" w:hAnsi="Arial" w:cs="Arial"/>
        </w:rPr>
        <w:t xml:space="preserve"> la (de</w:t>
      </w:r>
      <w:r w:rsidR="00EC4741" w:rsidRPr="00F16C07">
        <w:rPr>
          <w:rFonts w:ascii="Arial" w:hAnsi="Arial" w:cs="Arial"/>
        </w:rPr>
        <w:t>s</w:t>
      </w:r>
      <w:r w:rsidR="00B86CA7" w:rsidRPr="00F16C07">
        <w:rPr>
          <w:rFonts w:ascii="Arial" w:hAnsi="Arial" w:cs="Arial"/>
        </w:rPr>
        <w:t>)</w:t>
      </w:r>
      <w:r w:rsidR="00EC4741" w:rsidRPr="00F16C07">
        <w:rPr>
          <w:rFonts w:ascii="Arial" w:hAnsi="Arial" w:cs="Arial"/>
        </w:rPr>
        <w:t xml:space="preserve"> période</w:t>
      </w:r>
      <w:r w:rsidR="00B86CA7" w:rsidRPr="00F16C07">
        <w:rPr>
          <w:rFonts w:ascii="Arial" w:hAnsi="Arial" w:cs="Arial"/>
        </w:rPr>
        <w:t>(</w:t>
      </w:r>
      <w:r w:rsidR="00EC4741" w:rsidRPr="00F16C07">
        <w:rPr>
          <w:rFonts w:ascii="Arial" w:hAnsi="Arial" w:cs="Arial"/>
        </w:rPr>
        <w:t>s</w:t>
      </w:r>
      <w:r w:rsidR="00B86CA7" w:rsidRPr="00F16C07">
        <w:rPr>
          <w:rFonts w:ascii="Arial" w:hAnsi="Arial" w:cs="Arial"/>
        </w:rPr>
        <w:t>)</w:t>
      </w:r>
      <w:r w:rsidR="00EC4741" w:rsidRPr="00F16C07">
        <w:rPr>
          <w:rFonts w:ascii="Arial" w:hAnsi="Arial" w:cs="Arial"/>
        </w:rPr>
        <w:t xml:space="preserve"> de </w:t>
      </w:r>
      <w:r w:rsidRPr="00F16C07">
        <w:rPr>
          <w:rFonts w:ascii="Arial" w:hAnsi="Arial" w:cs="Arial"/>
        </w:rPr>
        <w:t xml:space="preserve">reconduction : </w:t>
      </w:r>
      <w:r w:rsidR="00F16C07" w:rsidRPr="00F16C07">
        <w:rPr>
          <w:rFonts w:ascii="Arial" w:hAnsi="Arial" w:cs="Arial"/>
        </w:rPr>
        <w:t>12 mois</w:t>
      </w:r>
    </w:p>
    <w:p w14:paraId="6A34CAFB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6A34CAFC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6A34CAFD" w14:textId="77777777" w:rsidR="00AE1C9C" w:rsidRPr="00AE1C9C" w:rsidRDefault="00AE1C9C" w:rsidP="00AE1C9C">
      <w:pPr>
        <w:tabs>
          <w:tab w:val="left" w:pos="426"/>
        </w:tabs>
        <w:suppressAutoHyphens w:val="0"/>
        <w:jc w:val="both"/>
        <w:rPr>
          <w:rFonts w:ascii="Arial" w:hAnsi="Arial" w:cs="Arial"/>
          <w:b/>
          <w:bCs/>
          <w:sz w:val="22"/>
          <w:szCs w:val="22"/>
          <w:lang w:eastAsia="fr-FR" w:bidi="ml"/>
        </w:rPr>
      </w:pPr>
      <w:r w:rsidRPr="00AE1C9C">
        <w:rPr>
          <w:rFonts w:ascii="Arial" w:hAnsi="Arial" w:cs="Arial"/>
          <w:b/>
          <w:bCs/>
          <w:sz w:val="22"/>
          <w:szCs w:val="22"/>
          <w:lang w:eastAsia="fr-FR" w:bidi="ml"/>
        </w:rPr>
        <w:t>B9 - Délai de validité de l’offre :</w:t>
      </w:r>
    </w:p>
    <w:p w14:paraId="6A34CAFE" w14:textId="77777777" w:rsidR="00AE1C9C" w:rsidRPr="00AE1C9C" w:rsidRDefault="00AE1C9C" w:rsidP="00AE1C9C">
      <w:pPr>
        <w:tabs>
          <w:tab w:val="left" w:pos="426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06B8231A" w14:textId="016D0B52" w:rsidR="007B13AE" w:rsidRDefault="00AE1C9C" w:rsidP="00AE1C9C">
      <w:pPr>
        <w:tabs>
          <w:tab w:val="left" w:pos="426"/>
        </w:tabs>
        <w:suppressAutoHyphens w:val="0"/>
        <w:jc w:val="both"/>
        <w:rPr>
          <w:lang w:eastAsia="fr-FR" w:bidi="ml"/>
        </w:rPr>
      </w:pPr>
      <w:r w:rsidRPr="00AE1C9C">
        <w:rPr>
          <w:lang w:eastAsia="fr-FR" w:bidi="ml"/>
        </w:rPr>
        <w:t xml:space="preserve">Le présent engagement me lie pour le délai de validité des offres indiqué </w:t>
      </w:r>
      <w:r w:rsidRPr="0046383D">
        <w:rPr>
          <w:lang w:eastAsia="fr-FR" w:bidi="ml"/>
        </w:rPr>
        <w:t>dans l</w:t>
      </w:r>
      <w:r w:rsidR="0046383D" w:rsidRPr="0046383D">
        <w:rPr>
          <w:lang w:eastAsia="fr-FR" w:bidi="ml"/>
        </w:rPr>
        <w:t xml:space="preserve">e règlement de la consultation. </w:t>
      </w:r>
    </w:p>
    <w:p w14:paraId="4F580661" w14:textId="77777777" w:rsidR="007B13AE" w:rsidRPr="007B13AE" w:rsidRDefault="007B13AE" w:rsidP="00AE1C9C">
      <w:pPr>
        <w:tabs>
          <w:tab w:val="left" w:pos="426"/>
        </w:tabs>
        <w:suppressAutoHyphens w:val="0"/>
        <w:jc w:val="both"/>
        <w:rPr>
          <w:lang w:eastAsia="fr-FR" w:bidi="ml"/>
        </w:rPr>
      </w:pPr>
    </w:p>
    <w:p w14:paraId="6A34CB00" w14:textId="77777777" w:rsidR="00AE1C9C" w:rsidRDefault="00AE1C9C" w:rsidP="00AE1C9C">
      <w:pPr>
        <w:tabs>
          <w:tab w:val="left" w:pos="426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6A34CB06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14:paraId="6A34CB08" w14:textId="77777777">
        <w:tc>
          <w:tcPr>
            <w:tcW w:w="10419" w:type="dxa"/>
            <w:shd w:val="clear" w:color="auto" w:fill="66CCFF"/>
          </w:tcPr>
          <w:p w14:paraId="6A34CB07" w14:textId="005E3751" w:rsidR="009B1CD0" w:rsidRDefault="009B1CD0" w:rsidP="00B86CA7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 - Signature </w:t>
            </w:r>
            <w:r w:rsidR="0066072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du marché </w:t>
            </w:r>
            <w:r w:rsidR="00B86CA7">
              <w:rPr>
                <w:rFonts w:ascii="Arial" w:hAnsi="Arial" w:cs="Arial"/>
                <w:b/>
                <w:bCs/>
                <w:sz w:val="22"/>
                <w:szCs w:val="22"/>
              </w:rPr>
              <w:t>public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B86CA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soumissionnaire, </w:t>
            </w:r>
            <w:r w:rsidR="003E2ABC">
              <w:rPr>
                <w:rFonts w:ascii="Arial" w:hAnsi="Arial" w:cs="Arial"/>
                <w:b/>
                <w:bCs/>
                <w:sz w:val="22"/>
                <w:szCs w:val="22"/>
              </w:rPr>
              <w:t>candidat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individuel</w:t>
            </w:r>
            <w:r w:rsidR="00B86CA7">
              <w:rPr>
                <w:rFonts w:ascii="Arial" w:hAnsi="Arial" w:cs="Arial"/>
                <w:b/>
                <w:bCs/>
                <w:sz w:val="22"/>
                <w:szCs w:val="22"/>
              </w:rPr>
              <w:t>,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ou</w:t>
            </w:r>
            <w:r w:rsidR="00354C04">
              <w:rPr>
                <w:rFonts w:ascii="Arial" w:hAnsi="Arial" w:cs="Arial"/>
                <w:b/>
                <w:bCs/>
                <w:sz w:val="22"/>
                <w:szCs w:val="22"/>
              </w:rPr>
              <w:t>, en cas groupement</w:t>
            </w:r>
            <w:r w:rsidR="00B86CA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d’opérateurs économiques</w:t>
            </w:r>
            <w:r w:rsidR="00354C04">
              <w:rPr>
                <w:rFonts w:ascii="Arial" w:hAnsi="Arial" w:cs="Arial"/>
                <w:b/>
                <w:bCs/>
                <w:sz w:val="22"/>
                <w:szCs w:val="22"/>
              </w:rPr>
              <w:t>, le mandataire dûment habilité ou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chaque membre du groupement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</w:tr>
    </w:tbl>
    <w:p w14:paraId="6A34CB09" w14:textId="77777777" w:rsidR="009B1CD0" w:rsidRDefault="009B1CD0" w:rsidP="006C4338">
      <w:pPr>
        <w:tabs>
          <w:tab w:val="left" w:pos="851"/>
        </w:tabs>
        <w:jc w:val="both"/>
      </w:pPr>
    </w:p>
    <w:p w14:paraId="6A34CB0A" w14:textId="0212192D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C1 – Signature du marché </w:t>
      </w:r>
      <w:r w:rsidR="00B86CA7">
        <w:rPr>
          <w:rFonts w:ascii="Arial" w:hAnsi="Arial" w:cs="Arial"/>
          <w:b/>
          <w:sz w:val="22"/>
          <w:szCs w:val="22"/>
        </w:rPr>
        <w:t>public</w:t>
      </w:r>
      <w:r>
        <w:rPr>
          <w:rFonts w:ascii="Arial" w:hAnsi="Arial" w:cs="Arial"/>
          <w:b/>
          <w:sz w:val="22"/>
          <w:szCs w:val="22"/>
        </w:rPr>
        <w:t xml:space="preserve"> par le </w:t>
      </w:r>
      <w:r w:rsidR="003E2ABC">
        <w:rPr>
          <w:rFonts w:ascii="Arial" w:hAnsi="Arial" w:cs="Arial"/>
          <w:b/>
          <w:sz w:val="22"/>
          <w:szCs w:val="22"/>
        </w:rPr>
        <w:t>candidat</w:t>
      </w:r>
      <w:r>
        <w:rPr>
          <w:rFonts w:ascii="Arial" w:hAnsi="Arial" w:cs="Arial"/>
          <w:b/>
          <w:sz w:val="22"/>
          <w:szCs w:val="22"/>
        </w:rPr>
        <w:t xml:space="preserve"> individuel :</w:t>
      </w:r>
    </w:p>
    <w:p w14:paraId="6A34CB0B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6A34CB10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4CB0C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6A34CB0D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4CB0E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4CB0F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6A34CB14" w14:textId="77777777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A34CB11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A34CB12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A34CB13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6A34CB15" w14:textId="77777777" w:rsidR="002904AF" w:rsidRDefault="002904AF" w:rsidP="002904AF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6A34CB16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6A34CB17" w14:textId="78457778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C2 – Signature du marché </w:t>
      </w:r>
      <w:r w:rsidR="00B86CA7">
        <w:rPr>
          <w:rFonts w:ascii="Arial" w:hAnsi="Arial" w:cs="Arial"/>
          <w:b/>
          <w:sz w:val="22"/>
          <w:szCs w:val="22"/>
        </w:rPr>
        <w:t>public</w:t>
      </w:r>
      <w:r>
        <w:rPr>
          <w:rFonts w:ascii="Arial" w:hAnsi="Arial" w:cs="Arial"/>
          <w:b/>
          <w:sz w:val="22"/>
          <w:szCs w:val="22"/>
        </w:rPr>
        <w:t xml:space="preserve"> en cas de groupement :</w:t>
      </w:r>
    </w:p>
    <w:p w14:paraId="6A34CB18" w14:textId="77777777" w:rsidR="00332B12" w:rsidRDefault="00332B12" w:rsidP="006C4338">
      <w:pPr>
        <w:tabs>
          <w:tab w:val="left" w:pos="851"/>
        </w:tabs>
        <w:jc w:val="both"/>
      </w:pPr>
    </w:p>
    <w:p w14:paraId="6A34CB19" w14:textId="3E378A3A" w:rsidR="009B1CD0" w:rsidRDefault="002904AF" w:rsidP="0002598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 xml:space="preserve">es membres </w:t>
      </w:r>
      <w:r>
        <w:rPr>
          <w:rFonts w:ascii="Arial" w:hAnsi="Arial" w:cs="Arial"/>
        </w:rPr>
        <w:t xml:space="preserve">du groupement d’opérateurs économiques </w:t>
      </w:r>
      <w:r w:rsidR="00036500">
        <w:rPr>
          <w:rFonts w:ascii="Arial" w:hAnsi="Arial" w:cs="Arial"/>
        </w:rPr>
        <w:t xml:space="preserve">désignent le mandataire </w:t>
      </w:r>
      <w:r w:rsidR="00036500" w:rsidRPr="009A70DA">
        <w:rPr>
          <w:rFonts w:ascii="Arial" w:hAnsi="Arial" w:cs="Arial"/>
        </w:rPr>
        <w:t xml:space="preserve">suivant </w:t>
      </w:r>
      <w:r w:rsidR="00036500" w:rsidRPr="009A70DA">
        <w:rPr>
          <w:rFonts w:ascii="Arial" w:hAnsi="Arial" w:cs="Arial"/>
          <w:i/>
          <w:sz w:val="18"/>
          <w:szCs w:val="18"/>
        </w:rPr>
        <w:t xml:space="preserve">(article </w:t>
      </w:r>
      <w:r w:rsidR="0081250A" w:rsidRPr="009A70DA">
        <w:rPr>
          <w:rFonts w:ascii="Arial" w:hAnsi="Arial" w:cs="Arial"/>
          <w:i/>
          <w:sz w:val="18"/>
          <w:szCs w:val="18"/>
        </w:rPr>
        <w:t>R.2142-</w:t>
      </w:r>
      <w:r w:rsidR="00470BF3" w:rsidRPr="009A70DA">
        <w:rPr>
          <w:rFonts w:ascii="Arial" w:hAnsi="Arial" w:cs="Arial"/>
          <w:i/>
          <w:sz w:val="18"/>
          <w:szCs w:val="18"/>
        </w:rPr>
        <w:t>24</w:t>
      </w:r>
      <w:r w:rsidR="00036500" w:rsidRPr="009A70DA">
        <w:rPr>
          <w:rFonts w:ascii="Arial" w:hAnsi="Arial" w:cs="Arial"/>
          <w:i/>
          <w:sz w:val="18"/>
          <w:szCs w:val="18"/>
        </w:rPr>
        <w:t xml:space="preserve"> </w:t>
      </w:r>
      <w:r w:rsidR="00A60584" w:rsidRPr="009A70DA">
        <w:rPr>
          <w:rFonts w:ascii="Arial" w:hAnsi="Arial" w:cs="Arial"/>
          <w:i/>
          <w:sz w:val="18"/>
          <w:szCs w:val="18"/>
        </w:rPr>
        <w:t>CCP</w:t>
      </w:r>
      <w:r w:rsidR="00036500" w:rsidRPr="009A70DA">
        <w:rPr>
          <w:rFonts w:ascii="Arial" w:hAnsi="Arial" w:cs="Arial"/>
          <w:i/>
          <w:sz w:val="18"/>
          <w:szCs w:val="18"/>
        </w:rPr>
        <w:t>) </w:t>
      </w:r>
      <w:r w:rsidR="00036500" w:rsidRPr="009A70DA">
        <w:rPr>
          <w:rFonts w:ascii="Arial" w:hAnsi="Arial" w:cs="Arial"/>
          <w:sz w:val="18"/>
          <w:szCs w:val="18"/>
        </w:rPr>
        <w:t>:</w:t>
      </w:r>
    </w:p>
    <w:p w14:paraId="6A34CB1A" w14:textId="61E257CA" w:rsidR="00036500" w:rsidRPr="009B45B9" w:rsidRDefault="002D03BB" w:rsidP="00025982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</w:t>
      </w:r>
      <w:r w:rsidR="002D4DD8" w:rsidRPr="00B86CA7">
        <w:rPr>
          <w:rFonts w:ascii="Arial" w:hAnsi="Arial" w:cs="Arial"/>
          <w:i/>
          <w:sz w:val="18"/>
          <w:szCs w:val="18"/>
        </w:rPr>
        <w:t xml:space="preserve">Le </w:t>
      </w:r>
      <w:r w:rsidR="00B86CA7" w:rsidRPr="00B86CA7">
        <w:rPr>
          <w:rFonts w:ascii="Arial" w:hAnsi="Arial" w:cs="Arial"/>
          <w:i/>
          <w:sz w:val="18"/>
          <w:szCs w:val="18"/>
        </w:rPr>
        <w:t>soumissionnaire</w:t>
      </w:r>
      <w:r w:rsidR="002D4DD8" w:rsidRPr="00B86CA7">
        <w:rPr>
          <w:rFonts w:ascii="Arial" w:hAnsi="Arial" w:cs="Arial"/>
          <w:i/>
          <w:sz w:val="18"/>
          <w:szCs w:val="18"/>
        </w:rPr>
        <w:t xml:space="preserve"> i</w:t>
      </w:r>
      <w:r w:rsidR="00036500" w:rsidRPr="00B86CA7">
        <w:rPr>
          <w:rFonts w:ascii="Arial" w:hAnsi="Arial" w:cs="Arial"/>
          <w:i/>
          <w:sz w:val="18"/>
          <w:szCs w:val="18"/>
        </w:rPr>
        <w:t>ndique le nom commercial et la dén</w:t>
      </w:r>
      <w:r>
        <w:rPr>
          <w:rFonts w:ascii="Arial" w:hAnsi="Arial" w:cs="Arial"/>
          <w:i/>
          <w:sz w:val="18"/>
          <w:szCs w:val="18"/>
        </w:rPr>
        <w:t>omination sociale du mandataire).</w:t>
      </w:r>
    </w:p>
    <w:p w14:paraId="6A34CB1B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6A34CB1C" w14:textId="77777777" w:rsidR="00036500" w:rsidRDefault="00036500" w:rsidP="005846FB">
      <w:pPr>
        <w:tabs>
          <w:tab w:val="left" w:pos="851"/>
        </w:tabs>
        <w:rPr>
          <w:rFonts w:ascii="Arial" w:hAnsi="Arial" w:cs="Arial"/>
        </w:rPr>
      </w:pPr>
    </w:p>
    <w:p w14:paraId="6A34CB1D" w14:textId="77777777" w:rsidR="00332B12" w:rsidRDefault="00332B12" w:rsidP="0061068C">
      <w:pPr>
        <w:tabs>
          <w:tab w:val="left" w:pos="851"/>
        </w:tabs>
        <w:rPr>
          <w:rFonts w:ascii="Arial" w:hAnsi="Arial" w:cs="Arial"/>
        </w:rPr>
      </w:pPr>
    </w:p>
    <w:p w14:paraId="6A34CB1E" w14:textId="77777777" w:rsidR="00332B12" w:rsidRDefault="00332B12" w:rsidP="00710FD6">
      <w:pPr>
        <w:tabs>
          <w:tab w:val="left" w:pos="851"/>
        </w:tabs>
        <w:rPr>
          <w:rFonts w:ascii="Arial" w:hAnsi="Arial" w:cs="Arial"/>
        </w:rPr>
      </w:pPr>
    </w:p>
    <w:p w14:paraId="6A34CB1F" w14:textId="77777777" w:rsidR="00036500" w:rsidRDefault="004A7169" w:rsidP="00710FD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En cas de groupement conjoint, </w:t>
      </w:r>
      <w:r w:rsidR="00036500">
        <w:rPr>
          <w:rFonts w:ascii="Arial" w:hAnsi="Arial" w:cs="Arial"/>
        </w:rPr>
        <w:t xml:space="preserve">le mandataire </w:t>
      </w:r>
      <w:r>
        <w:rPr>
          <w:rFonts w:ascii="Arial" w:hAnsi="Arial" w:cs="Arial"/>
        </w:rPr>
        <w:t xml:space="preserve">du groupement </w:t>
      </w:r>
      <w:r w:rsidR="00036500">
        <w:rPr>
          <w:rFonts w:ascii="Arial" w:hAnsi="Arial" w:cs="Arial"/>
        </w:rPr>
        <w:t>est :</w:t>
      </w:r>
    </w:p>
    <w:p w14:paraId="6A34CB20" w14:textId="39FA50DF" w:rsidR="00036500" w:rsidRDefault="00036500" w:rsidP="00E47798">
      <w:pPr>
        <w:pStyle w:val="fcase1ertab"/>
        <w:tabs>
          <w:tab w:val="left" w:pos="851"/>
        </w:tabs>
        <w:rPr>
          <w:rFonts w:ascii="Arial" w:hAnsi="Arial" w:cs="Arial"/>
        </w:rPr>
      </w:pPr>
      <w:r w:rsidRPr="00B86CA7">
        <w:rPr>
          <w:rFonts w:ascii="Arial" w:hAnsi="Arial" w:cs="Arial"/>
          <w:i/>
          <w:iCs/>
          <w:sz w:val="18"/>
          <w:szCs w:val="18"/>
        </w:rPr>
        <w:t>(</w:t>
      </w:r>
      <w:r w:rsidR="002D4DD8" w:rsidRPr="00B86CA7">
        <w:rPr>
          <w:rFonts w:ascii="Arial" w:hAnsi="Arial" w:cs="Arial"/>
          <w:i/>
          <w:sz w:val="18"/>
          <w:szCs w:val="18"/>
        </w:rPr>
        <w:t xml:space="preserve">Le </w:t>
      </w:r>
      <w:r w:rsidR="00B86CA7" w:rsidRPr="00B86CA7">
        <w:rPr>
          <w:rFonts w:ascii="Arial" w:hAnsi="Arial" w:cs="Arial"/>
          <w:i/>
          <w:sz w:val="18"/>
          <w:szCs w:val="18"/>
        </w:rPr>
        <w:t xml:space="preserve">soumissionnaire </w:t>
      </w:r>
      <w:r w:rsidR="002D4DD8" w:rsidRPr="00B86CA7">
        <w:rPr>
          <w:rFonts w:ascii="Arial" w:hAnsi="Arial" w:cs="Arial"/>
          <w:i/>
          <w:sz w:val="18"/>
          <w:szCs w:val="18"/>
        </w:rPr>
        <w:t>c</w:t>
      </w:r>
      <w:r w:rsidRPr="00B86CA7">
        <w:rPr>
          <w:rFonts w:ascii="Arial" w:hAnsi="Arial" w:cs="Arial"/>
          <w:i/>
          <w:iCs/>
          <w:sz w:val="18"/>
          <w:szCs w:val="18"/>
        </w:rPr>
        <w:t>oche la case correspondante.)</w:t>
      </w:r>
    </w:p>
    <w:p w14:paraId="6A34CB21" w14:textId="77777777" w:rsidR="00354C04" w:rsidRDefault="00354C04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82976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proofErr w:type="gramStart"/>
      <w:r>
        <w:rPr>
          <w:rFonts w:ascii="Arial" w:hAnsi="Arial" w:cs="Arial"/>
        </w:rPr>
        <w:t>conjoint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82976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6A34CB22" w14:textId="77777777" w:rsidR="009B1CD0" w:rsidRDefault="009B1CD0" w:rsidP="0083205E">
      <w:pPr>
        <w:tabs>
          <w:tab w:val="left" w:pos="851"/>
        </w:tabs>
        <w:rPr>
          <w:rFonts w:ascii="Arial" w:hAnsi="Arial" w:cs="Arial"/>
        </w:rPr>
      </w:pPr>
    </w:p>
    <w:p w14:paraId="6A34CB23" w14:textId="77777777" w:rsidR="001C733C" w:rsidRDefault="001C733C" w:rsidP="00CD46CC">
      <w:pPr>
        <w:tabs>
          <w:tab w:val="left" w:pos="851"/>
        </w:tabs>
        <w:rPr>
          <w:rFonts w:ascii="Arial" w:hAnsi="Arial" w:cs="Arial"/>
        </w:rPr>
      </w:pPr>
    </w:p>
    <w:p w14:paraId="6A34CB24" w14:textId="77777777" w:rsidR="002904AF" w:rsidRDefault="0021527A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82976">
        <w:fldChar w:fldCharType="separate"/>
      </w:r>
      <w:r>
        <w:fldChar w:fldCharType="end"/>
      </w:r>
      <w:r>
        <w:t xml:space="preserve"> </w:t>
      </w:r>
      <w:r w:rsidR="001C733C">
        <w:rPr>
          <w:rFonts w:ascii="Arial" w:hAnsi="Arial" w:cs="Arial"/>
        </w:rPr>
        <w:t>Les membres du groupement</w:t>
      </w:r>
      <w:r>
        <w:rPr>
          <w:rFonts w:ascii="Arial" w:hAnsi="Arial" w:cs="Arial"/>
        </w:rPr>
        <w:t xml:space="preserve"> ont donné mandat</w:t>
      </w:r>
      <w:r w:rsidR="007F68A6">
        <w:rPr>
          <w:rFonts w:ascii="Arial" w:hAnsi="Arial" w:cs="Arial"/>
        </w:rPr>
        <w:t xml:space="preserve"> au mandataire, qui signe le présent acte d’engagement</w:t>
      </w:r>
      <w:r w:rsidR="002904AF">
        <w:rPr>
          <w:rFonts w:ascii="Arial" w:hAnsi="Arial" w:cs="Arial"/>
        </w:rPr>
        <w:t> :</w:t>
      </w:r>
    </w:p>
    <w:p w14:paraId="6A34CB25" w14:textId="06ABA0BC" w:rsidR="001C733C" w:rsidRDefault="001C733C" w:rsidP="001C733C">
      <w:pPr>
        <w:tabs>
          <w:tab w:val="left" w:pos="851"/>
        </w:tabs>
        <w:rPr>
          <w:rFonts w:ascii="Arial" w:hAnsi="Arial" w:cs="Arial"/>
        </w:rPr>
      </w:pPr>
      <w:r w:rsidRPr="00B86CA7">
        <w:rPr>
          <w:rFonts w:ascii="Arial" w:hAnsi="Arial" w:cs="Arial"/>
          <w:i/>
          <w:sz w:val="18"/>
          <w:szCs w:val="18"/>
        </w:rPr>
        <w:t>(</w:t>
      </w:r>
      <w:r w:rsidR="002D4DD8" w:rsidRPr="00B86CA7">
        <w:rPr>
          <w:rFonts w:ascii="Arial" w:hAnsi="Arial" w:cs="Arial"/>
          <w:i/>
          <w:sz w:val="18"/>
          <w:szCs w:val="18"/>
        </w:rPr>
        <w:t xml:space="preserve">Le </w:t>
      </w:r>
      <w:r w:rsidR="00B86CA7" w:rsidRPr="00B86CA7">
        <w:rPr>
          <w:rFonts w:ascii="Arial" w:hAnsi="Arial" w:cs="Arial"/>
          <w:i/>
          <w:sz w:val="18"/>
          <w:szCs w:val="18"/>
        </w:rPr>
        <w:t>soumissionnaire</w:t>
      </w:r>
      <w:r w:rsidR="002D4DD8" w:rsidRPr="00B86CA7">
        <w:rPr>
          <w:rFonts w:ascii="Arial" w:hAnsi="Arial" w:cs="Arial"/>
          <w:i/>
          <w:sz w:val="18"/>
          <w:szCs w:val="18"/>
        </w:rPr>
        <w:t xml:space="preserve"> c</w:t>
      </w:r>
      <w:r w:rsidRPr="00B86CA7">
        <w:rPr>
          <w:rFonts w:ascii="Arial" w:hAnsi="Arial" w:cs="Arial"/>
          <w:i/>
          <w:sz w:val="18"/>
          <w:szCs w:val="18"/>
        </w:rPr>
        <w:t xml:space="preserve">oche </w:t>
      </w:r>
      <w:proofErr w:type="gramStart"/>
      <w:r w:rsidRPr="00B86CA7">
        <w:rPr>
          <w:rFonts w:ascii="Arial" w:hAnsi="Arial" w:cs="Arial"/>
          <w:i/>
          <w:sz w:val="18"/>
          <w:szCs w:val="18"/>
        </w:rPr>
        <w:t>la</w:t>
      </w:r>
      <w:proofErr w:type="gramEnd"/>
      <w:r w:rsidRPr="00B86CA7">
        <w:rPr>
          <w:rFonts w:ascii="Arial" w:hAnsi="Arial" w:cs="Arial"/>
          <w:i/>
          <w:sz w:val="18"/>
          <w:szCs w:val="18"/>
        </w:rPr>
        <w:t xml:space="preserve"> </w:t>
      </w:r>
      <w:r w:rsidR="00B86CA7">
        <w:rPr>
          <w:rFonts w:ascii="Arial" w:hAnsi="Arial" w:cs="Arial"/>
          <w:i/>
          <w:sz w:val="18"/>
          <w:szCs w:val="18"/>
        </w:rPr>
        <w:t>(</w:t>
      </w:r>
      <w:r w:rsidR="002904AF" w:rsidRPr="00B86CA7">
        <w:rPr>
          <w:rFonts w:ascii="Arial" w:hAnsi="Arial" w:cs="Arial"/>
          <w:i/>
          <w:sz w:val="18"/>
          <w:szCs w:val="18"/>
        </w:rPr>
        <w:t>ou les</w:t>
      </w:r>
      <w:r w:rsidR="00B86CA7">
        <w:rPr>
          <w:rFonts w:ascii="Arial" w:hAnsi="Arial" w:cs="Arial"/>
          <w:i/>
          <w:sz w:val="18"/>
          <w:szCs w:val="18"/>
        </w:rPr>
        <w:t>)</w:t>
      </w:r>
      <w:r w:rsidR="002904AF" w:rsidRPr="00B86CA7">
        <w:rPr>
          <w:rFonts w:ascii="Arial" w:hAnsi="Arial" w:cs="Arial"/>
          <w:i/>
          <w:sz w:val="18"/>
          <w:szCs w:val="18"/>
        </w:rPr>
        <w:t xml:space="preserve"> </w:t>
      </w:r>
      <w:r w:rsidRPr="00B86CA7">
        <w:rPr>
          <w:rFonts w:ascii="Arial" w:hAnsi="Arial" w:cs="Arial"/>
          <w:i/>
          <w:sz w:val="18"/>
          <w:szCs w:val="18"/>
        </w:rPr>
        <w:t>case</w:t>
      </w:r>
      <w:r w:rsidR="00B86CA7">
        <w:rPr>
          <w:rFonts w:ascii="Arial" w:hAnsi="Arial" w:cs="Arial"/>
          <w:i/>
          <w:sz w:val="18"/>
          <w:szCs w:val="18"/>
        </w:rPr>
        <w:t>(</w:t>
      </w:r>
      <w:r w:rsidR="002904AF" w:rsidRPr="00B86CA7">
        <w:rPr>
          <w:rFonts w:ascii="Arial" w:hAnsi="Arial" w:cs="Arial"/>
          <w:i/>
          <w:sz w:val="18"/>
          <w:szCs w:val="18"/>
        </w:rPr>
        <w:t>s</w:t>
      </w:r>
      <w:r w:rsidR="00B86CA7">
        <w:rPr>
          <w:rFonts w:ascii="Arial" w:hAnsi="Arial" w:cs="Arial"/>
          <w:i/>
          <w:sz w:val="18"/>
          <w:szCs w:val="18"/>
        </w:rPr>
        <w:t>)</w:t>
      </w:r>
      <w:r w:rsidRPr="00B86CA7">
        <w:rPr>
          <w:rFonts w:ascii="Arial" w:hAnsi="Arial" w:cs="Arial"/>
          <w:i/>
          <w:sz w:val="18"/>
          <w:szCs w:val="18"/>
        </w:rPr>
        <w:t xml:space="preserve"> correspondante</w:t>
      </w:r>
      <w:r w:rsidR="00B86CA7">
        <w:rPr>
          <w:rFonts w:ascii="Arial" w:hAnsi="Arial" w:cs="Arial"/>
          <w:i/>
          <w:sz w:val="18"/>
          <w:szCs w:val="18"/>
        </w:rPr>
        <w:t>(</w:t>
      </w:r>
      <w:r w:rsidR="002904AF" w:rsidRPr="00B86CA7">
        <w:rPr>
          <w:rFonts w:ascii="Arial" w:hAnsi="Arial" w:cs="Arial"/>
          <w:i/>
          <w:sz w:val="18"/>
          <w:szCs w:val="18"/>
        </w:rPr>
        <w:t>s</w:t>
      </w:r>
      <w:r w:rsidR="00B86CA7">
        <w:rPr>
          <w:rFonts w:ascii="Arial" w:hAnsi="Arial" w:cs="Arial"/>
          <w:i/>
          <w:sz w:val="18"/>
          <w:szCs w:val="18"/>
        </w:rPr>
        <w:t>)</w:t>
      </w:r>
      <w:r w:rsidRPr="00B86CA7">
        <w:rPr>
          <w:rFonts w:ascii="Arial" w:hAnsi="Arial" w:cs="Arial"/>
          <w:i/>
          <w:sz w:val="18"/>
          <w:szCs w:val="18"/>
        </w:rPr>
        <w:t>.)</w:t>
      </w:r>
    </w:p>
    <w:p w14:paraId="6A34CB26" w14:textId="77777777" w:rsidR="001C733C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6A34CB27" w14:textId="014212D9" w:rsidR="002904AF" w:rsidRDefault="001C733C" w:rsidP="009B45B9"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82976">
        <w:fldChar w:fldCharType="separate"/>
      </w:r>
      <w:r>
        <w:fldChar w:fldCharType="end"/>
      </w:r>
      <w:r>
        <w:tab/>
      </w:r>
      <w:proofErr w:type="gramStart"/>
      <w:r w:rsidR="002904AF">
        <w:rPr>
          <w:rFonts w:ascii="Arial" w:hAnsi="Arial" w:cs="Arial"/>
        </w:rPr>
        <w:t>pour</w:t>
      </w:r>
      <w:proofErr w:type="gramEnd"/>
      <w:r w:rsidR="002904AF">
        <w:rPr>
          <w:rFonts w:ascii="Arial" w:hAnsi="Arial" w:cs="Arial"/>
        </w:rPr>
        <w:t xml:space="preserve"> signer le présent acte d’engagement en leur nom et pour leur compte</w:t>
      </w:r>
      <w:r w:rsidR="007F68A6">
        <w:rPr>
          <w:rFonts w:ascii="Arial" w:hAnsi="Arial" w:cs="Arial"/>
        </w:rPr>
        <w:t xml:space="preserve">, </w:t>
      </w:r>
      <w:r w:rsidR="0021527A">
        <w:rPr>
          <w:rFonts w:ascii="Arial" w:hAnsi="Arial" w:cs="Arial"/>
        </w:rPr>
        <w:t xml:space="preserve">pour les représenter vis-à-vis de l’acheteur </w:t>
      </w:r>
      <w:r w:rsidR="00B86CA7">
        <w:rPr>
          <w:rFonts w:ascii="Arial" w:hAnsi="Arial" w:cs="Arial"/>
        </w:rPr>
        <w:t xml:space="preserve">public </w:t>
      </w:r>
      <w:r w:rsidR="007F68A6">
        <w:rPr>
          <w:rFonts w:ascii="Arial" w:hAnsi="Arial" w:cs="Arial"/>
        </w:rPr>
        <w:t>et pour coordonner l’ensemble des prestations</w:t>
      </w:r>
      <w:r w:rsidR="00983FF3">
        <w:rPr>
          <w:rFonts w:ascii="Arial" w:hAnsi="Arial" w:cs="Arial"/>
        </w:rPr>
        <w:t> ;</w:t>
      </w:r>
    </w:p>
    <w:p w14:paraId="6A34CB28" w14:textId="77777777" w:rsidR="002904AF" w:rsidRDefault="002904AF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document.)</w:t>
      </w:r>
    </w:p>
    <w:p w14:paraId="6A34CB29" w14:textId="77777777" w:rsidR="002904AF" w:rsidRDefault="002904AF" w:rsidP="001C733C">
      <w:pPr>
        <w:tabs>
          <w:tab w:val="left" w:pos="851"/>
        </w:tabs>
        <w:rPr>
          <w:rFonts w:ascii="Arial" w:hAnsi="Arial" w:cs="Arial"/>
        </w:rPr>
      </w:pPr>
    </w:p>
    <w:p w14:paraId="6A34CB2A" w14:textId="7D5EE983" w:rsidR="002904AF" w:rsidRDefault="002904AF" w:rsidP="002904AF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82976"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pour</w:t>
      </w:r>
      <w:proofErr w:type="gramEnd"/>
      <w:r>
        <w:rPr>
          <w:rFonts w:ascii="Arial" w:hAnsi="Arial" w:cs="Arial"/>
        </w:rPr>
        <w:t xml:space="preserve"> signer, en leur nom et pour leur compte, les modifications ultérieures du mar</w:t>
      </w:r>
      <w:r w:rsidR="00B86CA7">
        <w:rPr>
          <w:rFonts w:ascii="Arial" w:hAnsi="Arial" w:cs="Arial"/>
        </w:rPr>
        <w:t xml:space="preserve">ché public </w:t>
      </w:r>
      <w:r>
        <w:rPr>
          <w:rFonts w:ascii="Arial" w:hAnsi="Arial" w:cs="Arial"/>
        </w:rPr>
        <w:t>;</w:t>
      </w:r>
    </w:p>
    <w:p w14:paraId="6A34CB2B" w14:textId="77777777" w:rsidR="00BE6078" w:rsidRDefault="00BE6078" w:rsidP="00BE6078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document.)</w:t>
      </w:r>
    </w:p>
    <w:p w14:paraId="6A34CB2C" w14:textId="77777777" w:rsidR="002904AF" w:rsidRDefault="002904AF" w:rsidP="002904AF">
      <w:pPr>
        <w:tabs>
          <w:tab w:val="left" w:pos="851"/>
        </w:tabs>
        <w:rPr>
          <w:rFonts w:ascii="Arial" w:hAnsi="Arial" w:cs="Arial"/>
          <w:iCs/>
        </w:rPr>
      </w:pPr>
    </w:p>
    <w:p w14:paraId="6A34CB2D" w14:textId="77777777" w:rsidR="002904AF" w:rsidRDefault="002904AF" w:rsidP="002904A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82976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ont</w:t>
      </w:r>
      <w:proofErr w:type="gramEnd"/>
      <w:r>
        <w:rPr>
          <w:rFonts w:ascii="Arial" w:hAnsi="Arial" w:cs="Arial"/>
        </w:rPr>
        <w:t xml:space="preserve"> donné mandat au mandataire dans les conditions définies par les pouvoirs joints en annexe.</w:t>
      </w:r>
    </w:p>
    <w:p w14:paraId="6A34CB2E" w14:textId="77777777" w:rsidR="002904AF" w:rsidRDefault="002904AF" w:rsidP="002904AF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6A34CB2F" w14:textId="77777777" w:rsidR="001C733C" w:rsidRDefault="001C733C" w:rsidP="001C733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6A34CB30" w14:textId="77777777" w:rsidR="00036500" w:rsidRDefault="0021527A" w:rsidP="006C4338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82976">
        <w:fldChar w:fldCharType="separate"/>
      </w:r>
      <w:r>
        <w:fldChar w:fldCharType="end"/>
      </w:r>
      <w:r>
        <w:t xml:space="preserve"> </w:t>
      </w: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>es membres du groupement</w:t>
      </w:r>
      <w:r w:rsidR="00332B12">
        <w:rPr>
          <w:rFonts w:ascii="Arial" w:hAnsi="Arial" w:cs="Arial"/>
        </w:rPr>
        <w:t>, qui signent le présent acte d’engagement</w:t>
      </w:r>
      <w:r w:rsidR="00036500">
        <w:rPr>
          <w:rFonts w:ascii="Arial" w:hAnsi="Arial" w:cs="Arial"/>
        </w:rPr>
        <w:t> :</w:t>
      </w:r>
    </w:p>
    <w:p w14:paraId="6A34CB31" w14:textId="426DDC34" w:rsidR="00036500" w:rsidRDefault="00036500" w:rsidP="006F3DF9">
      <w:pPr>
        <w:tabs>
          <w:tab w:val="left" w:pos="851"/>
        </w:tabs>
        <w:rPr>
          <w:rFonts w:ascii="Arial" w:hAnsi="Arial" w:cs="Arial"/>
        </w:rPr>
      </w:pPr>
      <w:r w:rsidRPr="00B86CA7">
        <w:rPr>
          <w:rFonts w:ascii="Arial" w:hAnsi="Arial" w:cs="Arial"/>
          <w:i/>
          <w:sz w:val="18"/>
          <w:szCs w:val="18"/>
        </w:rPr>
        <w:t>(</w:t>
      </w:r>
      <w:r w:rsidR="002D4DD8" w:rsidRPr="00B86CA7">
        <w:rPr>
          <w:rFonts w:ascii="Arial" w:hAnsi="Arial" w:cs="Arial"/>
          <w:i/>
          <w:sz w:val="18"/>
          <w:szCs w:val="18"/>
        </w:rPr>
        <w:t>Le</w:t>
      </w:r>
      <w:r w:rsidR="00B86CA7" w:rsidRPr="00B86CA7">
        <w:rPr>
          <w:rFonts w:ascii="Arial" w:hAnsi="Arial" w:cs="Arial"/>
          <w:i/>
          <w:sz w:val="18"/>
          <w:szCs w:val="18"/>
        </w:rPr>
        <w:t xml:space="preserve">s membres du groupement </w:t>
      </w:r>
      <w:r w:rsidR="002D4DD8" w:rsidRPr="00B86CA7">
        <w:rPr>
          <w:rFonts w:ascii="Arial" w:hAnsi="Arial" w:cs="Arial"/>
          <w:i/>
          <w:sz w:val="18"/>
          <w:szCs w:val="18"/>
        </w:rPr>
        <w:t>c</w:t>
      </w:r>
      <w:r w:rsidRPr="00B86CA7">
        <w:rPr>
          <w:rFonts w:ascii="Arial" w:hAnsi="Arial" w:cs="Arial"/>
          <w:i/>
          <w:sz w:val="18"/>
          <w:szCs w:val="18"/>
        </w:rPr>
        <w:t>oche</w:t>
      </w:r>
      <w:r w:rsidR="00B86CA7" w:rsidRPr="00B86CA7">
        <w:rPr>
          <w:rFonts w:ascii="Arial" w:hAnsi="Arial" w:cs="Arial"/>
          <w:i/>
          <w:sz w:val="18"/>
          <w:szCs w:val="18"/>
        </w:rPr>
        <w:t>nt</w:t>
      </w:r>
      <w:r w:rsidRPr="00B86CA7">
        <w:rPr>
          <w:rFonts w:ascii="Arial" w:hAnsi="Arial" w:cs="Arial"/>
          <w:i/>
          <w:sz w:val="18"/>
          <w:szCs w:val="18"/>
        </w:rPr>
        <w:t xml:space="preserve"> la case correspondante.)</w:t>
      </w:r>
    </w:p>
    <w:p w14:paraId="6A34CB32" w14:textId="77777777" w:rsidR="00036500" w:rsidRDefault="00036500" w:rsidP="005846FB">
      <w:pPr>
        <w:tabs>
          <w:tab w:val="left" w:pos="851"/>
        </w:tabs>
        <w:rPr>
          <w:rFonts w:ascii="Arial" w:hAnsi="Arial" w:cs="Arial"/>
        </w:rPr>
      </w:pPr>
    </w:p>
    <w:p w14:paraId="6A34CB33" w14:textId="0BA59681" w:rsidR="00AE7831" w:rsidRDefault="00AE7831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82976"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les représenter vis-à-vis de l’acheteur </w:t>
      </w:r>
      <w:r w:rsidR="00B86CA7">
        <w:rPr>
          <w:rFonts w:ascii="Arial" w:hAnsi="Arial" w:cs="Arial"/>
        </w:rPr>
        <w:t xml:space="preserve">public </w:t>
      </w:r>
      <w:r>
        <w:rPr>
          <w:rFonts w:ascii="Arial" w:hAnsi="Arial" w:cs="Arial"/>
        </w:rPr>
        <w:t>et pour coordonner l’ensemble des prestations ;</w:t>
      </w:r>
    </w:p>
    <w:p w14:paraId="6A34CB34" w14:textId="77777777" w:rsidR="00AE7831" w:rsidRDefault="00AE7831" w:rsidP="009B45B9">
      <w:pPr>
        <w:tabs>
          <w:tab w:val="left" w:pos="851"/>
        </w:tabs>
        <w:ind w:left="1701" w:hanging="850"/>
        <w:jc w:val="both"/>
      </w:pPr>
    </w:p>
    <w:p w14:paraId="6A34CB35" w14:textId="17DCA6F8" w:rsidR="00036500" w:rsidRDefault="00036500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82976"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signer, en leur nom et pour leur compte, </w:t>
      </w:r>
      <w:r w:rsidR="004A7169">
        <w:rPr>
          <w:rFonts w:ascii="Arial" w:hAnsi="Arial" w:cs="Arial"/>
        </w:rPr>
        <w:t>les</w:t>
      </w:r>
      <w:r>
        <w:rPr>
          <w:rFonts w:ascii="Arial" w:hAnsi="Arial" w:cs="Arial"/>
        </w:rPr>
        <w:t xml:space="preserve"> modifications ultérieures du marché </w:t>
      </w:r>
      <w:r w:rsidR="00B86CA7">
        <w:rPr>
          <w:rFonts w:ascii="Arial" w:hAnsi="Arial" w:cs="Arial"/>
        </w:rPr>
        <w:t>public</w:t>
      </w:r>
      <w:r>
        <w:rPr>
          <w:rFonts w:ascii="Arial" w:hAnsi="Arial" w:cs="Arial"/>
        </w:rPr>
        <w:t> ;</w:t>
      </w:r>
    </w:p>
    <w:p w14:paraId="6A34CB36" w14:textId="77777777" w:rsidR="00036500" w:rsidRDefault="00036500" w:rsidP="006C4338">
      <w:pPr>
        <w:tabs>
          <w:tab w:val="left" w:pos="851"/>
        </w:tabs>
        <w:rPr>
          <w:rFonts w:ascii="Arial" w:hAnsi="Arial" w:cs="Arial"/>
          <w:iCs/>
        </w:rPr>
      </w:pPr>
    </w:p>
    <w:p w14:paraId="6A34CB37" w14:textId="77777777"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r w:rsidR="0003650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>
        <w:instrText xml:space="preserve"> FORMCHECKBOX </w:instrText>
      </w:r>
      <w:r w:rsidR="00382976">
        <w:fldChar w:fldCharType="separate"/>
      </w:r>
      <w:r w:rsidR="00036500">
        <w:fldChar w:fldCharType="end"/>
      </w:r>
      <w:r w:rsidR="00036500">
        <w:rPr>
          <w:rFonts w:ascii="Arial" w:hAnsi="Arial" w:cs="Arial"/>
          <w:i/>
          <w:iCs/>
        </w:rPr>
        <w:t xml:space="preserve"> </w:t>
      </w:r>
      <w:r w:rsidR="00036500">
        <w:rPr>
          <w:rFonts w:ascii="Arial" w:hAnsi="Arial" w:cs="Arial"/>
        </w:rPr>
        <w:tab/>
      </w:r>
      <w:proofErr w:type="gramStart"/>
      <w:r w:rsidR="00036500">
        <w:rPr>
          <w:rFonts w:ascii="Arial" w:hAnsi="Arial" w:cs="Arial"/>
        </w:rPr>
        <w:t>donnent</w:t>
      </w:r>
      <w:proofErr w:type="gramEnd"/>
      <w:r w:rsidR="00036500">
        <w:rPr>
          <w:rFonts w:ascii="Arial" w:hAnsi="Arial" w:cs="Arial"/>
        </w:rPr>
        <w:t xml:space="preserve"> mandat au mandataire dans les conditions définies ci-dessous</w:t>
      </w:r>
      <w:r>
        <w:rPr>
          <w:rFonts w:ascii="Arial" w:hAnsi="Arial" w:cs="Arial"/>
        </w:rPr>
        <w:t> :</w:t>
      </w:r>
    </w:p>
    <w:p w14:paraId="6A34CB38" w14:textId="7BC6D97C"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="00036500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14:paraId="169271F8" w14:textId="0B2AFDC1" w:rsidR="00382976" w:rsidRDefault="00382976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0B55939B" w14:textId="6D0C6784" w:rsidR="00382976" w:rsidRDefault="00382976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0FEC145D" w14:textId="6ED5EC5A" w:rsidR="00382976" w:rsidRDefault="00382976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1FD93E38" w14:textId="6C34B831" w:rsidR="00382976" w:rsidRDefault="00382976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3D8B2570" w14:textId="1E281A6C" w:rsidR="00382976" w:rsidRDefault="00382976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038A67D2" w14:textId="77777777" w:rsidR="00382976" w:rsidRDefault="00382976" w:rsidP="009B45B9">
      <w:pPr>
        <w:tabs>
          <w:tab w:val="left" w:pos="851"/>
        </w:tabs>
        <w:ind w:left="1134" w:hanging="850"/>
        <w:rPr>
          <w:rFonts w:ascii="Arial" w:hAnsi="Arial" w:cs="Arial"/>
        </w:rPr>
      </w:pPr>
    </w:p>
    <w:p w14:paraId="6A34CB3F" w14:textId="3F13F10C" w:rsidR="009B1CD0" w:rsidRDefault="009B1CD0" w:rsidP="009205FD">
      <w:pPr>
        <w:suppressAutoHyphens w:val="0"/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6A34CB44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4CB40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Nom, prénom et qualité</w:t>
            </w:r>
          </w:p>
          <w:p w14:paraId="6A34CB41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4CB42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4CB43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6A34CB48" w14:textId="77777777" w:rsidTr="00B054DA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A34CB4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A34CB46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A34CB47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6A34CB4C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6A34CB49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6A34CB4A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34CB4B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6A34CB50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6A34CB4D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6A34CB4E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A34CB4F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6A34CB54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6A34CB51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6A34CB52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34CB53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6A34CB58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A34CB5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A34CB56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6A34CB57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6A34CB59" w14:textId="77777777" w:rsidR="00332B12" w:rsidRDefault="00332B12" w:rsidP="00332B12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6A34CB5A" w14:textId="77777777"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p w14:paraId="6A34CB5B" w14:textId="77777777" w:rsidR="00EA4CE6" w:rsidRPr="00EA4CE6" w:rsidRDefault="00EA4CE6" w:rsidP="00EA4CE6">
      <w:pPr>
        <w:suppressAutoHyphens w:val="0"/>
        <w:rPr>
          <w:rFonts w:ascii="Arial" w:hAnsi="Arial" w:cs="Arial"/>
          <w:b/>
          <w:lang w:eastAsia="fr-FR" w:bidi="ml"/>
        </w:rPr>
      </w:pPr>
    </w:p>
    <w:p w14:paraId="6A34CB5C" w14:textId="74619868" w:rsidR="00EA4CE6" w:rsidRPr="00EA4CE6" w:rsidRDefault="00B86CA7" w:rsidP="00EA4CE6">
      <w:pPr>
        <w:suppressAutoHyphens w:val="0"/>
        <w:rPr>
          <w:rFonts w:ascii="Arial" w:hAnsi="Arial" w:cs="Arial"/>
          <w:lang w:eastAsia="fr-FR" w:bidi="ml"/>
        </w:rPr>
      </w:pPr>
      <w:r>
        <w:rPr>
          <w:rFonts w:ascii="Arial" w:hAnsi="Arial" w:cs="Arial"/>
          <w:b/>
          <w:lang w:eastAsia="fr-FR" w:bidi="ml"/>
        </w:rPr>
        <w:t>Contact(s)</w:t>
      </w:r>
      <w:r w:rsidR="00EA4CE6" w:rsidRPr="00EA4CE6">
        <w:rPr>
          <w:rFonts w:ascii="Arial" w:hAnsi="Arial" w:cs="Arial"/>
          <w:b/>
          <w:lang w:eastAsia="fr-FR" w:bidi="ml"/>
        </w:rPr>
        <w:t xml:space="preserve"> du </w:t>
      </w:r>
      <w:r>
        <w:rPr>
          <w:rFonts w:ascii="Arial" w:hAnsi="Arial" w:cs="Arial"/>
          <w:b/>
          <w:lang w:eastAsia="fr-FR" w:bidi="ml"/>
        </w:rPr>
        <w:t xml:space="preserve">soumissionnaire </w:t>
      </w:r>
      <w:r w:rsidR="00EA4CE6" w:rsidRPr="00EA4CE6">
        <w:rPr>
          <w:rFonts w:ascii="Arial" w:hAnsi="Arial" w:cs="Arial"/>
          <w:b/>
          <w:lang w:eastAsia="fr-FR" w:bidi="ml"/>
        </w:rPr>
        <w:t>(coordonnées des personnes chargées de l</w:t>
      </w:r>
      <w:r w:rsidR="005A5FCD">
        <w:rPr>
          <w:rFonts w:ascii="Arial" w:hAnsi="Arial" w:cs="Arial"/>
          <w:b/>
          <w:lang w:eastAsia="fr-FR" w:bidi="ml"/>
        </w:rPr>
        <w:t>a passation et de l</w:t>
      </w:r>
      <w:r w:rsidR="00EA4CE6" w:rsidRPr="00EA4CE6">
        <w:rPr>
          <w:rFonts w:ascii="Arial" w:hAnsi="Arial" w:cs="Arial"/>
          <w:b/>
          <w:lang w:eastAsia="fr-FR" w:bidi="ml"/>
        </w:rPr>
        <w:t>’exécution du marché</w:t>
      </w:r>
      <w:r>
        <w:rPr>
          <w:rFonts w:ascii="Arial" w:hAnsi="Arial" w:cs="Arial"/>
          <w:b/>
          <w:lang w:eastAsia="fr-FR" w:bidi="ml"/>
        </w:rPr>
        <w:t xml:space="preserve"> public : interlocuteur commercial, technique, qualité, administratif (facturation)</w:t>
      </w:r>
      <w:r w:rsidR="00EA4CE6" w:rsidRPr="00EA4CE6">
        <w:rPr>
          <w:rFonts w:ascii="Arial" w:hAnsi="Arial" w:cs="Arial"/>
          <w:b/>
          <w:lang w:eastAsia="fr-FR" w:bidi="ml"/>
        </w:rPr>
        <w:t>)</w:t>
      </w:r>
      <w:r>
        <w:rPr>
          <w:rFonts w:ascii="Arial" w:hAnsi="Arial" w:cs="Arial"/>
          <w:b/>
          <w:lang w:eastAsia="fr-FR" w:bidi="ml"/>
        </w:rPr>
        <w:t xml:space="preserve"> </w:t>
      </w:r>
      <w:r w:rsidR="00EA4CE6" w:rsidRPr="00EA4CE6">
        <w:rPr>
          <w:rFonts w:ascii="Arial" w:hAnsi="Arial" w:cs="Arial"/>
          <w:b/>
          <w:bCs/>
          <w:lang w:eastAsia="fr-FR" w:bidi="ml"/>
        </w:rPr>
        <w:t>:</w:t>
      </w:r>
    </w:p>
    <w:p w14:paraId="6A34CB5D" w14:textId="77777777" w:rsidR="00EA4CE6" w:rsidRPr="00EA4CE6" w:rsidRDefault="00EA4CE6" w:rsidP="00EA4CE6">
      <w:pPr>
        <w:suppressAutoHyphens w:val="0"/>
        <w:rPr>
          <w:rFonts w:ascii="Arial" w:hAnsi="Arial" w:cs="Arial"/>
          <w:lang w:eastAsia="fr-FR" w:bidi="m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8"/>
        <w:gridCol w:w="5606"/>
      </w:tblGrid>
      <w:tr w:rsidR="00EA4CE6" w:rsidRPr="00EA4CE6" w14:paraId="6A34CB62" w14:textId="77777777" w:rsidTr="00A14E5B">
        <w:tc>
          <w:tcPr>
            <w:tcW w:w="4644" w:type="dxa"/>
            <w:vAlign w:val="center"/>
          </w:tcPr>
          <w:p w14:paraId="6A34CB5E" w14:textId="77777777" w:rsidR="00EA4CE6" w:rsidRPr="00EA4CE6" w:rsidRDefault="00EA4CE6" w:rsidP="00EA4CE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fr-FR" w:bidi="ml"/>
              </w:rPr>
            </w:pPr>
          </w:p>
          <w:p w14:paraId="6A34CB5F" w14:textId="77777777" w:rsidR="00EA4CE6" w:rsidRPr="00EA4CE6" w:rsidRDefault="00EA4CE6" w:rsidP="00EA4CE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fr-FR" w:bidi="ml"/>
              </w:rPr>
            </w:pPr>
            <w:r w:rsidRPr="00EA4CE6">
              <w:rPr>
                <w:rFonts w:ascii="Arial" w:hAnsi="Arial" w:cs="Arial"/>
                <w:b/>
                <w:bCs/>
                <w:lang w:eastAsia="fr-FR" w:bidi="ml"/>
              </w:rPr>
              <w:t>Nom, prénom et fonction</w:t>
            </w:r>
          </w:p>
          <w:p w14:paraId="6A34CB60" w14:textId="77777777" w:rsidR="00EA4CE6" w:rsidRPr="00EA4CE6" w:rsidRDefault="00EA4CE6" w:rsidP="00EA4CE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fr-FR" w:bidi="ml"/>
              </w:rPr>
            </w:pPr>
          </w:p>
        </w:tc>
        <w:tc>
          <w:tcPr>
            <w:tcW w:w="5670" w:type="dxa"/>
            <w:vAlign w:val="center"/>
          </w:tcPr>
          <w:p w14:paraId="6A34CB61" w14:textId="4C154347" w:rsidR="00EA4CE6" w:rsidRPr="00EA4CE6" w:rsidRDefault="00B86CA7" w:rsidP="00B86CA7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fr-FR" w:bidi="ml"/>
              </w:rPr>
            </w:pPr>
            <w:r>
              <w:rPr>
                <w:rFonts w:ascii="Arial" w:hAnsi="Arial" w:cs="Arial"/>
                <w:b/>
                <w:bCs/>
                <w:lang w:eastAsia="fr-FR" w:bidi="ml"/>
              </w:rPr>
              <w:t xml:space="preserve">Coordonnées téléphonique (numéro fixe, mobile, fax) et </w:t>
            </w:r>
            <w:r w:rsidR="00EA4CE6" w:rsidRPr="00EA4CE6">
              <w:rPr>
                <w:rFonts w:ascii="Arial" w:hAnsi="Arial" w:cs="Arial"/>
                <w:b/>
                <w:bCs/>
                <w:lang w:eastAsia="fr-FR" w:bidi="ml"/>
              </w:rPr>
              <w:t>électronique</w:t>
            </w:r>
            <w:r>
              <w:rPr>
                <w:rFonts w:ascii="Arial" w:hAnsi="Arial" w:cs="Arial"/>
                <w:b/>
                <w:bCs/>
                <w:lang w:eastAsia="fr-FR" w:bidi="ml"/>
              </w:rPr>
              <w:t xml:space="preserve"> (mail)</w:t>
            </w:r>
          </w:p>
        </w:tc>
      </w:tr>
      <w:tr w:rsidR="00B86CA7" w:rsidRPr="00EA4CE6" w14:paraId="6A34CB68" w14:textId="77777777" w:rsidTr="00B86CA7">
        <w:trPr>
          <w:trHeight w:val="543"/>
        </w:trPr>
        <w:tc>
          <w:tcPr>
            <w:tcW w:w="4644" w:type="dxa"/>
            <w:tcBorders>
              <w:top w:val="nil"/>
              <w:bottom w:val="nil"/>
            </w:tcBorders>
            <w:shd w:val="solid" w:color="CCFFFF" w:fill="auto"/>
          </w:tcPr>
          <w:p w14:paraId="6A34CB66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  <w:shd w:val="solid" w:color="CCFFFF" w:fill="auto"/>
          </w:tcPr>
          <w:p w14:paraId="6A34CB67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</w:tr>
      <w:tr w:rsidR="00B86CA7" w:rsidRPr="00EA4CE6" w14:paraId="50CB7F95" w14:textId="77777777" w:rsidTr="00B86CA7">
        <w:trPr>
          <w:trHeight w:val="543"/>
        </w:trPr>
        <w:tc>
          <w:tcPr>
            <w:tcW w:w="4644" w:type="dxa"/>
            <w:tcBorders>
              <w:top w:val="nil"/>
              <w:bottom w:val="nil"/>
            </w:tcBorders>
            <w:shd w:val="clear" w:color="CCFFFF" w:fill="auto"/>
          </w:tcPr>
          <w:p w14:paraId="2F55D023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  <w:shd w:val="clear" w:color="CCFFFF" w:fill="auto"/>
          </w:tcPr>
          <w:p w14:paraId="0A1E8B1D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</w:tr>
      <w:tr w:rsidR="00B86CA7" w:rsidRPr="00EA4CE6" w14:paraId="005AD79A" w14:textId="77777777" w:rsidTr="00B86CA7">
        <w:trPr>
          <w:trHeight w:val="543"/>
        </w:trPr>
        <w:tc>
          <w:tcPr>
            <w:tcW w:w="4644" w:type="dxa"/>
            <w:tcBorders>
              <w:top w:val="nil"/>
              <w:bottom w:val="nil"/>
            </w:tcBorders>
            <w:shd w:val="solid" w:color="CCFFFF" w:fill="auto"/>
          </w:tcPr>
          <w:p w14:paraId="6F4313CD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  <w:shd w:val="solid" w:color="CCFFFF" w:fill="auto"/>
          </w:tcPr>
          <w:p w14:paraId="7B5B806D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</w:tr>
      <w:tr w:rsidR="00B86CA7" w:rsidRPr="00EA4CE6" w14:paraId="49D2F7EC" w14:textId="77777777" w:rsidTr="00B86CA7">
        <w:trPr>
          <w:trHeight w:val="543"/>
        </w:trPr>
        <w:tc>
          <w:tcPr>
            <w:tcW w:w="4644" w:type="dxa"/>
            <w:tcBorders>
              <w:top w:val="nil"/>
            </w:tcBorders>
            <w:shd w:val="clear" w:color="CCFFFF" w:fill="auto"/>
          </w:tcPr>
          <w:p w14:paraId="60608DBF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  <w:tc>
          <w:tcPr>
            <w:tcW w:w="5670" w:type="dxa"/>
            <w:tcBorders>
              <w:top w:val="nil"/>
            </w:tcBorders>
            <w:shd w:val="clear" w:color="CCFFFF" w:fill="auto"/>
          </w:tcPr>
          <w:p w14:paraId="732ABE49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</w:tr>
    </w:tbl>
    <w:p w14:paraId="6A34CB69" w14:textId="77777777" w:rsidR="00EA4CE6" w:rsidRPr="00EA4CE6" w:rsidRDefault="00EA4CE6" w:rsidP="00EA4CE6">
      <w:pPr>
        <w:suppressAutoHyphens w:val="0"/>
        <w:rPr>
          <w:rFonts w:ascii="Arial" w:hAnsi="Arial" w:cs="Arial"/>
          <w:lang w:eastAsia="fr-FR" w:bidi="ml"/>
        </w:rPr>
      </w:pPr>
    </w:p>
    <w:p w14:paraId="02B2CF7D" w14:textId="77777777" w:rsidR="005A5FCD" w:rsidRPr="00EA4CE6" w:rsidRDefault="005A5FCD" w:rsidP="005A5FCD">
      <w:pPr>
        <w:suppressAutoHyphens w:val="0"/>
        <w:rPr>
          <w:rFonts w:ascii="Arial" w:hAnsi="Arial" w:cs="Arial"/>
          <w:lang w:eastAsia="fr-FR" w:bidi="ml"/>
        </w:rPr>
      </w:pPr>
    </w:p>
    <w:p w14:paraId="20CEA9E8" w14:textId="2D5441FF" w:rsidR="005A5FCD" w:rsidRPr="00F16C07" w:rsidRDefault="005A5FCD" w:rsidP="005A5FCD">
      <w:pPr>
        <w:tabs>
          <w:tab w:val="left" w:pos="851"/>
        </w:tabs>
        <w:jc w:val="both"/>
        <w:rPr>
          <w:rFonts w:ascii="Arial" w:hAnsi="Arial" w:cs="Arial"/>
          <w:b/>
          <w:bCs/>
        </w:rPr>
      </w:pPr>
      <w:r w:rsidRPr="00F16C07">
        <w:rPr>
          <w:rFonts w:ascii="Arial" w:hAnsi="Arial" w:cs="Arial"/>
          <w:b/>
          <w:bCs/>
        </w:rPr>
        <w:t xml:space="preserve">ATTENTION : si en cours de passation ou d’exécution du marché, ces adresses venaient à être modifiées, il revient au soumissionnaire de transmettre cette information à </w:t>
      </w:r>
      <w:hyperlink r:id="rId14" w:history="1">
        <w:r w:rsidR="00F16C07" w:rsidRPr="00F16C07">
          <w:rPr>
            <w:rStyle w:val="Lienhypertexte"/>
            <w:rFonts w:ascii="Arial" w:hAnsi="Arial" w:cs="Arial"/>
            <w:b/>
            <w:bCs/>
            <w:color w:val="auto"/>
          </w:rPr>
          <w:t>marches-publics.bfct@efs.sante.fr</w:t>
        </w:r>
      </w:hyperlink>
      <w:r w:rsidR="00F16C07" w:rsidRPr="00F16C07">
        <w:rPr>
          <w:rFonts w:ascii="Arial" w:hAnsi="Arial" w:cs="Arial"/>
          <w:b/>
          <w:bCs/>
        </w:rPr>
        <w:t>.</w:t>
      </w:r>
    </w:p>
    <w:p w14:paraId="220F5740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41930259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3FCDF0D7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5A9D4025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5DB2B5B0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2BF11082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5A131076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286B526A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3845744A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5B8B152C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01B80E1B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0D01E27A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1C5A0C6F" w14:textId="27C70741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196DFFC3" w14:textId="4115276C" w:rsidR="007B13AE" w:rsidRDefault="007B13AE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63963B49" w14:textId="18AF7E0D" w:rsidR="007B13AE" w:rsidRDefault="007B13AE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1F837006" w14:textId="02155DBA" w:rsidR="007B13AE" w:rsidRDefault="007B13AE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08B965B7" w14:textId="3EB13FD8" w:rsidR="007B13AE" w:rsidRDefault="007B13AE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30EB14B7" w14:textId="20358D6C" w:rsidR="007B13AE" w:rsidRDefault="007B13AE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417F223B" w14:textId="3C695E6A" w:rsidR="007B13AE" w:rsidRDefault="007B13AE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3157DE14" w14:textId="77777777" w:rsidR="007B13AE" w:rsidRDefault="007B13AE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60806A61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6A34CB6E" w14:textId="77777777">
        <w:tc>
          <w:tcPr>
            <w:tcW w:w="10277" w:type="dxa"/>
            <w:shd w:val="clear" w:color="auto" w:fill="66CCFF"/>
          </w:tcPr>
          <w:p w14:paraId="6A34CB6D" w14:textId="504BFC40" w:rsidR="009B1CD0" w:rsidRDefault="009B1CD0" w:rsidP="009205FD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 xml:space="preserve">D - </w:t>
            </w:r>
            <w:r w:rsidR="00EA4CE6">
              <w:rPr>
                <w:sz w:val="22"/>
                <w:szCs w:val="22"/>
                <w:lang w:bidi="ml"/>
              </w:rPr>
              <w:t>Identification du pouvoir adjudicateur.</w:t>
            </w:r>
          </w:p>
        </w:tc>
      </w:tr>
    </w:tbl>
    <w:p w14:paraId="6A34CB70" w14:textId="77777777" w:rsidR="009B1CD0" w:rsidRDefault="009B1CD0" w:rsidP="006C4338">
      <w:pPr>
        <w:tabs>
          <w:tab w:val="left" w:pos="851"/>
        </w:tabs>
      </w:pPr>
    </w:p>
    <w:p w14:paraId="6A34CB71" w14:textId="77777777" w:rsidR="009B1CD0" w:rsidRDefault="009B1CD0" w:rsidP="006F3DF9"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 w:rsidR="004D4DC6">
        <w:rPr>
          <w:rFonts w:ascii="Arial" w:eastAsia="Arial" w:hAnsi="Arial" w:cs="Arial"/>
          <w:spacing w:val="-10"/>
        </w:rPr>
        <w:t>D</w:t>
      </w:r>
      <w:proofErr w:type="gramEnd"/>
      <w:r w:rsidR="004D4DC6">
        <w:rPr>
          <w:rFonts w:ascii="Arial" w:eastAsia="Arial" w:hAnsi="Arial" w:cs="Arial"/>
          <w:spacing w:val="-10"/>
        </w:rPr>
        <w:t xml:space="preserve">1 - </w:t>
      </w:r>
      <w:r w:rsidRPr="004D4DC6">
        <w:rPr>
          <w:rFonts w:ascii="Arial" w:hAnsi="Arial" w:cs="Arial"/>
          <w:bCs/>
          <w:iCs/>
        </w:rPr>
        <w:t xml:space="preserve">Désignation </w:t>
      </w:r>
      <w:r w:rsidR="00EA4CE6" w:rsidRPr="004D4DC6">
        <w:rPr>
          <w:rFonts w:ascii="Arial" w:hAnsi="Arial" w:cs="Arial"/>
          <w:bCs/>
          <w:iCs/>
        </w:rPr>
        <w:t>du pouvoir adjudicateur</w:t>
      </w:r>
      <w:r>
        <w:rPr>
          <w:rFonts w:ascii="Arial" w:hAnsi="Arial" w:cs="Arial"/>
          <w:b w:val="0"/>
          <w:bCs/>
          <w:iCs/>
        </w:rPr>
        <w:t> :</w:t>
      </w:r>
    </w:p>
    <w:p w14:paraId="6A34CB73" w14:textId="77777777" w:rsidR="009B1CD0" w:rsidRDefault="009B1CD0" w:rsidP="009B45B9">
      <w:pPr>
        <w:pStyle w:val="Titre1"/>
        <w:tabs>
          <w:tab w:val="left" w:pos="851"/>
        </w:tabs>
        <w:ind w:left="0"/>
        <w:jc w:val="both"/>
        <w:rPr>
          <w:rFonts w:ascii="Arial" w:hAnsi="Arial" w:cs="Arial"/>
        </w:rPr>
      </w:pPr>
    </w:p>
    <w:p w14:paraId="034B0E87" w14:textId="77777777" w:rsidR="00F16C07" w:rsidRDefault="00F16C07" w:rsidP="00F16C07">
      <w:pPr>
        <w:jc w:val="center"/>
        <w:rPr>
          <w:rFonts w:ascii="Arial" w:hAnsi="Arial" w:cs="Arial"/>
          <w:b/>
          <w:bCs/>
        </w:rPr>
      </w:pPr>
      <w:r w:rsidRPr="36E15A98">
        <w:rPr>
          <w:rFonts w:ascii="Arial" w:hAnsi="Arial" w:cs="Arial"/>
          <w:b/>
          <w:bCs/>
        </w:rPr>
        <w:t>Etablissement Français du Sang</w:t>
      </w:r>
    </w:p>
    <w:p w14:paraId="7178F41B" w14:textId="77777777" w:rsidR="00F16C07" w:rsidRPr="005E2FF6" w:rsidRDefault="00F16C07" w:rsidP="00F16C07">
      <w:pPr>
        <w:jc w:val="center"/>
      </w:pPr>
      <w:r w:rsidRPr="005E2FF6">
        <w:t>8 Rue du Dr Jean François Xavier Girod</w:t>
      </w:r>
    </w:p>
    <w:p w14:paraId="4839B050" w14:textId="77777777" w:rsidR="00F16C07" w:rsidRPr="004B4C73" w:rsidRDefault="00F16C07" w:rsidP="00F16C07">
      <w:pPr>
        <w:jc w:val="center"/>
        <w:rPr>
          <w:rFonts w:ascii="Arial" w:hAnsi="Arial" w:cs="Arial"/>
        </w:rPr>
      </w:pPr>
      <w:r w:rsidRPr="005E2FF6">
        <w:t>25020 BESANCON</w:t>
      </w:r>
    </w:p>
    <w:p w14:paraId="6A34CB80" w14:textId="77777777" w:rsidR="00EA4CE6" w:rsidRDefault="00EA4CE6" w:rsidP="00EA4CE6">
      <w:pPr>
        <w:pStyle w:val="En-tte"/>
        <w:numPr>
          <w:ilvl w:val="0"/>
          <w:numId w:val="2"/>
        </w:numPr>
        <w:tabs>
          <w:tab w:val="clear" w:pos="4536"/>
          <w:tab w:val="clear" w:pos="9072"/>
        </w:tabs>
        <w:jc w:val="center"/>
        <w:rPr>
          <w:rFonts w:ascii="Arial" w:hAnsi="Arial" w:cs="Arial"/>
          <w:lang w:bidi="ml"/>
        </w:rPr>
      </w:pPr>
    </w:p>
    <w:p w14:paraId="6A34CB85" w14:textId="77777777" w:rsidR="009B1CD0" w:rsidRDefault="009B1CD0" w:rsidP="005846F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14:paraId="6A34CB87" w14:textId="6D16E106" w:rsidR="009B1CD0" w:rsidRDefault="009B1CD0" w:rsidP="00710FD6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 w:rsidR="004D4DC6" w:rsidRPr="004D4DC6">
        <w:rPr>
          <w:rFonts w:ascii="Arial" w:eastAsia="Arial" w:hAnsi="Arial" w:cs="Arial"/>
          <w:b/>
          <w:spacing w:val="-10"/>
        </w:rPr>
        <w:t>D</w:t>
      </w:r>
      <w:proofErr w:type="gramEnd"/>
      <w:r w:rsidR="004D4DC6" w:rsidRPr="004D4DC6">
        <w:rPr>
          <w:rFonts w:ascii="Arial" w:eastAsia="Arial" w:hAnsi="Arial" w:cs="Arial"/>
          <w:b/>
          <w:spacing w:val="-10"/>
        </w:rPr>
        <w:t xml:space="preserve">2 - </w:t>
      </w:r>
      <w:r w:rsidRPr="004D4DC6">
        <w:rPr>
          <w:rFonts w:ascii="Arial" w:hAnsi="Arial" w:cs="Arial"/>
          <w:b/>
        </w:rPr>
        <w:t xml:space="preserve">Nom, prénom, qualité du signataire du marché </w:t>
      </w:r>
      <w:r w:rsidR="00B86CA7">
        <w:rPr>
          <w:rFonts w:ascii="Arial" w:hAnsi="Arial" w:cs="Arial"/>
          <w:b/>
        </w:rPr>
        <w:t>public</w:t>
      </w:r>
      <w:r w:rsidRPr="004D4DC6">
        <w:rPr>
          <w:rFonts w:ascii="Arial" w:hAnsi="Arial" w:cs="Arial"/>
          <w:b/>
        </w:rPr>
        <w:t> :</w:t>
      </w:r>
    </w:p>
    <w:p w14:paraId="6A34CB88" w14:textId="77777777" w:rsidR="009B1CD0" w:rsidRDefault="009B1CD0" w:rsidP="00E47798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(Le signataire doit avoir le pouvoir d’engager la personne qu’il représente.)</w:t>
      </w:r>
    </w:p>
    <w:p w14:paraId="6A34CB89" w14:textId="77777777"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6A34CB8A" w14:textId="77777777" w:rsidR="009B1CD0" w:rsidRPr="00B86CA7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6A34CB8C" w14:textId="77777777" w:rsidR="00EA4CE6" w:rsidRPr="00B86CA7" w:rsidRDefault="00EA4CE6" w:rsidP="00EA4CE6">
      <w:pPr>
        <w:suppressAutoHyphens w:val="0"/>
        <w:jc w:val="both"/>
        <w:rPr>
          <w:rFonts w:ascii="Arial" w:hAnsi="Arial" w:cs="Arial"/>
          <w:color w:val="0000FF"/>
          <w:lang w:eastAsia="fr-FR" w:bidi="ml"/>
        </w:rPr>
      </w:pPr>
    </w:p>
    <w:p w14:paraId="6A34CB8D" w14:textId="44202DBE" w:rsidR="00EA4CE6" w:rsidRPr="00F16C07" w:rsidRDefault="00EA4CE6" w:rsidP="00EA4CE6">
      <w:pPr>
        <w:suppressAutoHyphens w:val="0"/>
        <w:jc w:val="center"/>
        <w:rPr>
          <w:rFonts w:ascii="Arial" w:hAnsi="Arial" w:cs="Arial"/>
          <w:lang w:eastAsia="fr-FR" w:bidi="ml"/>
        </w:rPr>
      </w:pPr>
      <w:r w:rsidRPr="00F16C07">
        <w:rPr>
          <w:rFonts w:ascii="Arial" w:hAnsi="Arial" w:cs="Arial"/>
          <w:lang w:eastAsia="fr-FR" w:bidi="ml"/>
        </w:rPr>
        <w:t>Madame l</w:t>
      </w:r>
      <w:r w:rsidR="00F16C07" w:rsidRPr="00F16C07">
        <w:rPr>
          <w:rFonts w:ascii="Arial" w:hAnsi="Arial" w:cs="Arial"/>
          <w:lang w:eastAsia="fr-FR" w:bidi="ml"/>
        </w:rPr>
        <w:t>a</w:t>
      </w:r>
      <w:r w:rsidRPr="00F16C07">
        <w:rPr>
          <w:rFonts w:ascii="Arial" w:hAnsi="Arial" w:cs="Arial"/>
          <w:lang w:eastAsia="fr-FR" w:bidi="ml"/>
        </w:rPr>
        <w:t xml:space="preserve"> Direct</w:t>
      </w:r>
      <w:r w:rsidR="00F16C07" w:rsidRPr="00F16C07">
        <w:rPr>
          <w:rFonts w:ascii="Arial" w:hAnsi="Arial" w:cs="Arial"/>
          <w:lang w:eastAsia="fr-FR" w:bidi="ml"/>
        </w:rPr>
        <w:t>rice</w:t>
      </w:r>
      <w:r w:rsidRPr="00F16C07">
        <w:rPr>
          <w:rFonts w:ascii="Arial" w:hAnsi="Arial" w:cs="Arial"/>
          <w:lang w:eastAsia="fr-FR" w:bidi="ml"/>
        </w:rPr>
        <w:t xml:space="preserve"> de l’</w:t>
      </w:r>
      <w:r w:rsidR="00927397" w:rsidRPr="00F16C07">
        <w:rPr>
          <w:rFonts w:ascii="Arial" w:hAnsi="Arial" w:cs="Arial"/>
          <w:lang w:eastAsia="fr-FR" w:bidi="ml"/>
        </w:rPr>
        <w:t>Établissement</w:t>
      </w:r>
      <w:r w:rsidRPr="00F16C07">
        <w:rPr>
          <w:rFonts w:ascii="Arial" w:hAnsi="Arial" w:cs="Arial"/>
          <w:lang w:eastAsia="fr-FR" w:bidi="ml"/>
        </w:rPr>
        <w:t xml:space="preserve"> de</w:t>
      </w:r>
      <w:r w:rsidR="00F16C07" w:rsidRPr="00F16C07">
        <w:rPr>
          <w:rFonts w:ascii="Arial" w:hAnsi="Arial" w:cs="Arial"/>
          <w:lang w:eastAsia="fr-FR" w:bidi="ml"/>
        </w:rPr>
        <w:t xml:space="preserve"> Bourgogne Franche-Comté</w:t>
      </w:r>
    </w:p>
    <w:p w14:paraId="76929EFF" w14:textId="13A53BB3" w:rsidR="00F16C07" w:rsidRPr="00F16C07" w:rsidRDefault="00F16C07" w:rsidP="00EA4CE6">
      <w:pPr>
        <w:suppressAutoHyphens w:val="0"/>
        <w:jc w:val="center"/>
        <w:rPr>
          <w:rFonts w:ascii="Arial" w:hAnsi="Arial" w:cs="Arial"/>
          <w:lang w:eastAsia="fr-FR" w:bidi="ml"/>
        </w:rPr>
      </w:pPr>
      <w:r w:rsidRPr="00F16C07">
        <w:rPr>
          <w:rFonts w:ascii="Arial" w:hAnsi="Arial" w:cs="Arial"/>
          <w:lang w:eastAsia="fr-FR" w:bidi="ml"/>
        </w:rPr>
        <w:t>Fanny DELETTRE</w:t>
      </w:r>
    </w:p>
    <w:p w14:paraId="6A34CB8E" w14:textId="77777777" w:rsidR="009B1CD0" w:rsidRDefault="009B1CD0" w:rsidP="00CD46CC">
      <w:pPr>
        <w:tabs>
          <w:tab w:val="left" w:pos="851"/>
        </w:tabs>
        <w:jc w:val="both"/>
        <w:rPr>
          <w:rFonts w:ascii="Arial" w:hAnsi="Arial" w:cs="Arial"/>
        </w:rPr>
      </w:pPr>
    </w:p>
    <w:p w14:paraId="6A34CB8F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6A34CB90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6A34CB91" w14:textId="738968FF" w:rsidR="009B1CD0" w:rsidRPr="004D4DC6" w:rsidRDefault="009B1CD0" w:rsidP="009B45B9">
      <w:pPr>
        <w:tabs>
          <w:tab w:val="left" w:pos="851"/>
        </w:tabs>
        <w:jc w:val="both"/>
        <w:rPr>
          <w:rFonts w:ascii="Arial" w:hAnsi="Arial" w:cs="Arial"/>
          <w:b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 w:rsidR="004D4DC6" w:rsidRPr="004D4DC6">
        <w:rPr>
          <w:rFonts w:ascii="Arial" w:eastAsia="Arial" w:hAnsi="Arial" w:cs="Arial"/>
          <w:b/>
          <w:spacing w:val="-10"/>
        </w:rPr>
        <w:t xml:space="preserve">D3 - </w:t>
      </w:r>
      <w:r w:rsidRPr="004D4DC6">
        <w:rPr>
          <w:rFonts w:ascii="Arial" w:hAnsi="Arial" w:cs="Arial"/>
          <w:b/>
        </w:rPr>
        <w:t xml:space="preserve">Personne habilitée à donner les renseignements prévus à </w:t>
      </w:r>
      <w:r w:rsidRPr="009A70DA">
        <w:rPr>
          <w:rFonts w:ascii="Arial" w:hAnsi="Arial" w:cs="Arial"/>
          <w:b/>
        </w:rPr>
        <w:t xml:space="preserve">l’article </w:t>
      </w:r>
      <w:r w:rsidR="009A70DA" w:rsidRPr="009A70DA">
        <w:rPr>
          <w:rFonts w:ascii="Arial" w:hAnsi="Arial" w:cs="Arial"/>
          <w:b/>
        </w:rPr>
        <w:t>R</w:t>
      </w:r>
      <w:r w:rsidR="00D75A57" w:rsidRPr="009A70DA">
        <w:rPr>
          <w:rFonts w:ascii="Arial" w:hAnsi="Arial" w:cs="Arial"/>
          <w:b/>
        </w:rPr>
        <w:t>2191-60</w:t>
      </w:r>
      <w:r w:rsidR="00660727" w:rsidRPr="009A70DA">
        <w:rPr>
          <w:rFonts w:ascii="Arial" w:hAnsi="Arial" w:cs="Arial"/>
          <w:b/>
        </w:rPr>
        <w:t xml:space="preserve"> </w:t>
      </w:r>
      <w:r w:rsidRPr="009A70DA">
        <w:rPr>
          <w:rFonts w:ascii="Arial" w:hAnsi="Arial" w:cs="Arial"/>
          <w:b/>
        </w:rPr>
        <w:t xml:space="preserve">du </w:t>
      </w:r>
      <w:r w:rsidR="0081250A" w:rsidRPr="009A70DA">
        <w:rPr>
          <w:rFonts w:ascii="Arial" w:hAnsi="Arial" w:cs="Arial"/>
          <w:b/>
        </w:rPr>
        <w:t>C</w:t>
      </w:r>
      <w:r w:rsidR="005C5907" w:rsidRPr="009A70DA">
        <w:rPr>
          <w:rFonts w:ascii="Arial" w:hAnsi="Arial" w:cs="Arial"/>
          <w:b/>
        </w:rPr>
        <w:t>CP</w:t>
      </w:r>
      <w:r w:rsidR="00660727" w:rsidRPr="009A70DA">
        <w:rPr>
          <w:rFonts w:ascii="Arial" w:hAnsi="Arial" w:cs="Arial"/>
          <w:b/>
        </w:rPr>
        <w:t xml:space="preserve"> </w:t>
      </w:r>
      <w:r w:rsidRPr="009A70DA">
        <w:rPr>
          <w:rFonts w:ascii="Arial" w:hAnsi="Arial" w:cs="Arial"/>
          <w:b/>
        </w:rPr>
        <w:t>(nantissements ou cessions de créances)</w:t>
      </w:r>
      <w:r w:rsidRPr="009A70DA">
        <w:rPr>
          <w:rFonts w:ascii="Arial" w:hAnsi="Arial" w:cs="Arial"/>
          <w:b/>
          <w:i/>
          <w:sz w:val="18"/>
          <w:szCs w:val="18"/>
        </w:rPr>
        <w:t> :</w:t>
      </w:r>
    </w:p>
    <w:p w14:paraId="6A34CB97" w14:textId="734E6DFE" w:rsidR="001C40C0" w:rsidRDefault="001C40C0" w:rsidP="00EA4CE6">
      <w:pPr>
        <w:tabs>
          <w:tab w:val="left" w:pos="2679"/>
        </w:tabs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7E8701A8" w14:textId="77777777" w:rsidR="00F16C07" w:rsidRPr="00B86CA7" w:rsidRDefault="00F16C07" w:rsidP="00F16C07">
      <w:pPr>
        <w:suppressAutoHyphens w:val="0"/>
        <w:jc w:val="both"/>
        <w:rPr>
          <w:rFonts w:ascii="Arial" w:hAnsi="Arial" w:cs="Arial"/>
          <w:color w:val="0000FF"/>
          <w:lang w:eastAsia="fr-FR" w:bidi="ml"/>
        </w:rPr>
      </w:pPr>
    </w:p>
    <w:p w14:paraId="1C577CAD" w14:textId="77777777" w:rsidR="00F16C07" w:rsidRPr="00F16C07" w:rsidRDefault="00F16C07" w:rsidP="00F16C07">
      <w:pPr>
        <w:suppressAutoHyphens w:val="0"/>
        <w:jc w:val="center"/>
        <w:rPr>
          <w:rFonts w:ascii="Arial" w:hAnsi="Arial" w:cs="Arial"/>
          <w:lang w:eastAsia="fr-FR" w:bidi="ml"/>
        </w:rPr>
      </w:pPr>
      <w:r w:rsidRPr="00F16C07">
        <w:rPr>
          <w:rFonts w:ascii="Arial" w:hAnsi="Arial" w:cs="Arial"/>
          <w:lang w:eastAsia="fr-FR" w:bidi="ml"/>
        </w:rPr>
        <w:t>Madame la Directrice de l’Établissement de Bourgogne Franche-Comté</w:t>
      </w:r>
    </w:p>
    <w:p w14:paraId="6356A906" w14:textId="0E9F4385" w:rsidR="00F16C07" w:rsidRDefault="00F16C07" w:rsidP="00F16C07">
      <w:pPr>
        <w:suppressAutoHyphens w:val="0"/>
        <w:jc w:val="center"/>
        <w:rPr>
          <w:rFonts w:ascii="Arial" w:hAnsi="Arial" w:cs="Arial"/>
          <w:lang w:eastAsia="fr-FR" w:bidi="ml"/>
        </w:rPr>
      </w:pPr>
      <w:r w:rsidRPr="00F16C07">
        <w:rPr>
          <w:rFonts w:ascii="Arial" w:hAnsi="Arial" w:cs="Arial"/>
          <w:lang w:eastAsia="fr-FR" w:bidi="ml"/>
        </w:rPr>
        <w:t>Fanny DELETTRE</w:t>
      </w:r>
    </w:p>
    <w:p w14:paraId="0EEDEDDB" w14:textId="66F5E4C0" w:rsidR="00F16C07" w:rsidRPr="00F16C07" w:rsidRDefault="00382976" w:rsidP="00F16C07">
      <w:pPr>
        <w:suppressAutoHyphens w:val="0"/>
        <w:jc w:val="center"/>
        <w:rPr>
          <w:rFonts w:ascii="Arial" w:hAnsi="Arial" w:cs="Arial"/>
          <w:lang w:eastAsia="fr-FR" w:bidi="ml"/>
        </w:rPr>
      </w:pPr>
      <w:hyperlink r:id="rId15" w:history="1">
        <w:r w:rsidR="00F16C07" w:rsidRPr="00317587">
          <w:rPr>
            <w:rStyle w:val="Lienhypertexte"/>
            <w:rFonts w:ascii="Arial" w:hAnsi="Arial" w:cs="Arial"/>
            <w:lang w:eastAsia="fr-FR" w:bidi="ml"/>
          </w:rPr>
          <w:t>Marches-publics.bfct@efs.sante.fr</w:t>
        </w:r>
      </w:hyperlink>
      <w:r w:rsidR="00F16C07">
        <w:rPr>
          <w:rFonts w:ascii="Arial" w:hAnsi="Arial" w:cs="Arial"/>
          <w:lang w:eastAsia="fr-FR" w:bidi="ml"/>
        </w:rPr>
        <w:t xml:space="preserve"> </w:t>
      </w:r>
    </w:p>
    <w:p w14:paraId="22DEAA4D" w14:textId="53381DB8" w:rsidR="00F16C07" w:rsidRDefault="00F16C07" w:rsidP="00EA4CE6">
      <w:pPr>
        <w:tabs>
          <w:tab w:val="left" w:pos="2679"/>
        </w:tabs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2AD8FC34" w14:textId="615020FE" w:rsidR="00F16C07" w:rsidRDefault="00F16C07" w:rsidP="00EA4CE6">
      <w:pPr>
        <w:tabs>
          <w:tab w:val="left" w:pos="2679"/>
        </w:tabs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5A0EA2C3" w14:textId="77777777" w:rsidR="00F16C07" w:rsidRDefault="00F16C07" w:rsidP="00EA4CE6">
      <w:pPr>
        <w:tabs>
          <w:tab w:val="left" w:pos="2679"/>
        </w:tabs>
        <w:jc w:val="both"/>
        <w:rPr>
          <w:rFonts w:ascii="Arial" w:hAnsi="Arial" w:cs="Arial"/>
        </w:rPr>
      </w:pPr>
    </w:p>
    <w:p w14:paraId="6A34CB98" w14:textId="77777777" w:rsidR="00EA4CE6" w:rsidRPr="00EA4CE6" w:rsidRDefault="00EA4CE6" w:rsidP="00EA4CE6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  <w:r w:rsidRPr="00EA4CE6">
        <w:rPr>
          <w:rFonts w:ascii="Arial" w:hAnsi="Arial" w:cs="Arial"/>
          <w:b/>
          <w:bCs/>
          <w:color w:val="66CCFF"/>
          <w:spacing w:val="-10"/>
          <w:position w:val="-2"/>
          <w:lang w:eastAsia="fr-FR" w:bidi="ml"/>
        </w:rPr>
        <w:sym w:font="Wingdings" w:char="F06E"/>
      </w:r>
      <w:r w:rsidRPr="00EA4CE6">
        <w:rPr>
          <w:rFonts w:ascii="Arial" w:hAnsi="Arial" w:cs="Arial"/>
          <w:b/>
          <w:bCs/>
          <w:color w:val="339966"/>
          <w:spacing w:val="-10"/>
          <w:position w:val="-2"/>
          <w:lang w:eastAsia="fr-FR" w:bidi="ml"/>
        </w:rPr>
        <w:t xml:space="preserve"> </w:t>
      </w:r>
      <w:r w:rsidR="004D4DC6" w:rsidRPr="004D4DC6">
        <w:rPr>
          <w:rFonts w:ascii="Arial" w:hAnsi="Arial" w:cs="Arial"/>
          <w:b/>
          <w:bCs/>
          <w:spacing w:val="-10"/>
          <w:position w:val="-2"/>
          <w:lang w:eastAsia="fr-FR" w:bidi="ml"/>
        </w:rPr>
        <w:t xml:space="preserve">D4 - </w:t>
      </w:r>
      <w:r w:rsidRPr="00EA4CE6">
        <w:rPr>
          <w:rFonts w:ascii="Arial" w:hAnsi="Arial" w:cs="Arial"/>
          <w:b/>
          <w:lang w:eastAsia="fr-FR" w:bidi="ml"/>
        </w:rPr>
        <w:t>Représentant du pouvoir adjudicateur pour l’exécution du marché public et ordonnateur des paiements</w:t>
      </w:r>
      <w:r w:rsidRPr="00EA4CE6">
        <w:rPr>
          <w:rFonts w:ascii="Arial" w:hAnsi="Arial" w:cs="Arial"/>
          <w:lang w:eastAsia="fr-FR" w:bidi="ml"/>
        </w:rPr>
        <w:t xml:space="preserve"> : </w:t>
      </w:r>
    </w:p>
    <w:p w14:paraId="6A34CB99" w14:textId="77777777" w:rsidR="00EA4CE6" w:rsidRPr="00EA4CE6" w:rsidRDefault="00EA4CE6" w:rsidP="00EA4CE6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color w:val="008000"/>
          <w:lang w:eastAsia="fr-FR" w:bidi="ml"/>
        </w:rPr>
      </w:pPr>
    </w:p>
    <w:p w14:paraId="2A5A5767" w14:textId="77777777" w:rsidR="00F16C07" w:rsidRPr="00F16C07" w:rsidRDefault="00F16C07" w:rsidP="00F16C07">
      <w:pPr>
        <w:suppressAutoHyphens w:val="0"/>
        <w:jc w:val="center"/>
        <w:rPr>
          <w:rFonts w:ascii="Arial" w:hAnsi="Arial" w:cs="Arial"/>
          <w:lang w:eastAsia="fr-FR" w:bidi="ml"/>
        </w:rPr>
      </w:pPr>
      <w:r w:rsidRPr="00F16C07">
        <w:rPr>
          <w:rFonts w:ascii="Arial" w:hAnsi="Arial" w:cs="Arial"/>
          <w:lang w:eastAsia="fr-FR" w:bidi="ml"/>
        </w:rPr>
        <w:t>Madame la Directrice de l’Établissement de Bourgogne Franche-Comté</w:t>
      </w:r>
    </w:p>
    <w:p w14:paraId="6A34CB9D" w14:textId="77777777" w:rsidR="00EA4CE6" w:rsidRPr="00EA4CE6" w:rsidRDefault="00EA4CE6" w:rsidP="00EA4CE6">
      <w:pPr>
        <w:tabs>
          <w:tab w:val="left" w:pos="426"/>
          <w:tab w:val="left" w:pos="851"/>
        </w:tabs>
        <w:suppressAutoHyphens w:val="0"/>
        <w:jc w:val="center"/>
        <w:rPr>
          <w:rFonts w:ascii="Arial" w:hAnsi="Arial" w:cs="Arial"/>
          <w:b/>
          <w:color w:val="0000FF"/>
          <w:lang w:eastAsia="fr-FR" w:bidi="ml"/>
        </w:rPr>
      </w:pPr>
    </w:p>
    <w:tbl>
      <w:tblPr>
        <w:tblW w:w="1049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639"/>
        <w:gridCol w:w="4200"/>
        <w:gridCol w:w="1794"/>
        <w:gridCol w:w="1859"/>
      </w:tblGrid>
      <w:tr w:rsidR="00E67E3B" w:rsidRPr="00EA4CE6" w14:paraId="6A34CBA2" w14:textId="77777777" w:rsidTr="00F16C07">
        <w:trPr>
          <w:trHeight w:val="505"/>
        </w:trPr>
        <w:tc>
          <w:tcPr>
            <w:tcW w:w="263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34CB9E" w14:textId="792DDC5A" w:rsidR="00E67E3B" w:rsidRPr="00FD3722" w:rsidRDefault="00927397" w:rsidP="00EA4CE6">
            <w:pPr>
              <w:suppressAutoHyphens w:val="0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hAnsi="Arial" w:cs="Arial"/>
                <w:b/>
                <w:bCs/>
                <w:color w:val="FFFFFF" w:themeColor="light1"/>
                <w:kern w:val="24"/>
                <w:lang w:eastAsia="fr-FR"/>
              </w:rPr>
              <w:t>Établissement</w:t>
            </w:r>
          </w:p>
        </w:tc>
        <w:tc>
          <w:tcPr>
            <w:tcW w:w="42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34CB9F" w14:textId="77777777" w:rsidR="00E67E3B" w:rsidRPr="00FD3722" w:rsidRDefault="00E67E3B" w:rsidP="00EA4CE6">
            <w:pPr>
              <w:suppressAutoHyphens w:val="0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hAnsi="Arial" w:cs="Arial"/>
                <w:b/>
                <w:bCs/>
                <w:color w:val="FFFFFF" w:themeColor="light1"/>
                <w:kern w:val="24"/>
                <w:lang w:eastAsia="fr-FR"/>
              </w:rPr>
              <w:t>Adresse postale</w:t>
            </w:r>
          </w:p>
        </w:tc>
        <w:tc>
          <w:tcPr>
            <w:tcW w:w="179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14:paraId="6A34CBA0" w14:textId="77777777" w:rsidR="00E67E3B" w:rsidRPr="00FD3722" w:rsidRDefault="00E67E3B" w:rsidP="00E67E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FFFFFF" w:themeColor="light1"/>
                <w:kern w:val="24"/>
                <w:lang w:eastAsia="fr-FR"/>
              </w:rPr>
            </w:pPr>
            <w:r w:rsidRPr="00FD3722">
              <w:rPr>
                <w:rFonts w:ascii="Arial" w:hAnsi="Arial" w:cs="Arial"/>
                <w:b/>
                <w:bCs/>
                <w:color w:val="FFFFFF" w:themeColor="light1"/>
                <w:kern w:val="24"/>
                <w:lang w:eastAsia="fr-FR"/>
              </w:rPr>
              <w:t>N° SIRET</w:t>
            </w:r>
          </w:p>
        </w:tc>
        <w:tc>
          <w:tcPr>
            <w:tcW w:w="185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34CBA1" w14:textId="77777777" w:rsidR="00E67E3B" w:rsidRPr="00FD3722" w:rsidRDefault="00E67E3B" w:rsidP="00EA4CE6">
            <w:pPr>
              <w:suppressAutoHyphens w:val="0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hAnsi="Arial" w:cs="Arial"/>
                <w:b/>
                <w:bCs/>
                <w:color w:val="FFFFFF" w:themeColor="light1"/>
                <w:kern w:val="24"/>
                <w:lang w:eastAsia="fr-FR"/>
              </w:rPr>
              <w:t>Téléphone</w:t>
            </w:r>
          </w:p>
        </w:tc>
      </w:tr>
      <w:tr w:rsidR="00E67E3B" w:rsidRPr="00EA4CE6" w14:paraId="6A34CBBB" w14:textId="77777777" w:rsidTr="00F16C07">
        <w:trPr>
          <w:trHeight w:val="584"/>
        </w:trPr>
        <w:tc>
          <w:tcPr>
            <w:tcW w:w="26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34CBB5" w14:textId="77777777" w:rsidR="00E67E3B" w:rsidRPr="00FD3722" w:rsidRDefault="00E67E3B" w:rsidP="00EA4CE6">
            <w:pPr>
              <w:suppressAutoHyphens w:val="0"/>
              <w:ind w:left="130"/>
              <w:textAlignment w:val="center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eastAsiaTheme="minorEastAsia" w:hAnsi="Arial" w:cs="Arial"/>
                <w:color w:val="000000" w:themeColor="dark1"/>
                <w:kern w:val="24"/>
                <w:lang w:eastAsia="fr-FR"/>
              </w:rPr>
              <w:t>Bourgogne - Franche Comté</w:t>
            </w:r>
          </w:p>
        </w:tc>
        <w:tc>
          <w:tcPr>
            <w:tcW w:w="4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34CBB6" w14:textId="77777777" w:rsidR="00E67E3B" w:rsidRPr="00FD3722" w:rsidRDefault="00E67E3B" w:rsidP="00EA4CE6">
            <w:pPr>
              <w:suppressAutoHyphens w:val="0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hAnsi="Arial" w:cs="Arial"/>
                <w:color w:val="000000" w:themeColor="dark1"/>
                <w:kern w:val="24"/>
                <w:lang w:eastAsia="fr-FR"/>
              </w:rPr>
              <w:t>8 rue du Dr. Jean-François-Xavier Girod</w:t>
            </w:r>
          </w:p>
          <w:p w14:paraId="6A34CBB7" w14:textId="77777777" w:rsidR="00E67E3B" w:rsidRPr="00FD3722" w:rsidRDefault="00E67E3B" w:rsidP="00EA4CE6">
            <w:pPr>
              <w:suppressAutoHyphens w:val="0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hAnsi="Arial" w:cs="Arial"/>
                <w:color w:val="000000" w:themeColor="dark1"/>
                <w:kern w:val="24"/>
                <w:lang w:eastAsia="fr-FR"/>
              </w:rPr>
              <w:t>BP 1937</w:t>
            </w:r>
          </w:p>
          <w:p w14:paraId="6A34CBB8" w14:textId="77777777" w:rsidR="00E67E3B" w:rsidRPr="00FD3722" w:rsidRDefault="00E67E3B" w:rsidP="00EA4CE6">
            <w:pPr>
              <w:suppressAutoHyphens w:val="0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hAnsi="Arial" w:cs="Arial"/>
                <w:color w:val="000000" w:themeColor="dark1"/>
                <w:kern w:val="24"/>
                <w:lang w:eastAsia="fr-FR"/>
              </w:rPr>
              <w:t>25020 Besançon Cedex</w:t>
            </w:r>
          </w:p>
        </w:tc>
        <w:tc>
          <w:tcPr>
            <w:tcW w:w="17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6A34CBB9" w14:textId="77777777" w:rsidR="00E67E3B" w:rsidRPr="00FD3722" w:rsidRDefault="00173ECA" w:rsidP="00E67E3B">
            <w:pPr>
              <w:suppressAutoHyphens w:val="0"/>
              <w:jc w:val="center"/>
              <w:rPr>
                <w:rFonts w:ascii="Arial" w:hAnsi="Arial" w:cs="Arial"/>
                <w:color w:val="000000" w:themeColor="dark1"/>
                <w:kern w:val="24"/>
                <w:lang w:eastAsia="fr-FR"/>
              </w:rPr>
            </w:pPr>
            <w:r w:rsidRPr="00FD3722">
              <w:rPr>
                <w:rFonts w:ascii="Arial" w:hAnsi="Arial" w:cs="Arial"/>
                <w:color w:val="000000" w:themeColor="dark1"/>
                <w:kern w:val="24"/>
                <w:lang w:eastAsia="fr-FR"/>
              </w:rPr>
              <w:t>42882285200052</w:t>
            </w:r>
          </w:p>
        </w:tc>
        <w:tc>
          <w:tcPr>
            <w:tcW w:w="18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34CBBA" w14:textId="77777777" w:rsidR="00E67E3B" w:rsidRPr="00FD3722" w:rsidRDefault="00E67E3B" w:rsidP="00EA4CE6">
            <w:pPr>
              <w:suppressAutoHyphens w:val="0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hAnsi="Arial" w:cs="Arial"/>
                <w:color w:val="000000" w:themeColor="dark1"/>
                <w:kern w:val="24"/>
                <w:lang w:eastAsia="fr-FR"/>
              </w:rPr>
              <w:t>03 81 61 56 15</w:t>
            </w:r>
          </w:p>
        </w:tc>
      </w:tr>
    </w:tbl>
    <w:p w14:paraId="6A34CC03" w14:textId="77777777" w:rsidR="00EA4CE6" w:rsidRDefault="00EA4CE6" w:rsidP="00EA4CE6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6A34CC05" w14:textId="77777777" w:rsidR="00791F91" w:rsidRPr="00791F91" w:rsidRDefault="00791F91" w:rsidP="00791F91">
      <w:pPr>
        <w:tabs>
          <w:tab w:val="left" w:pos="426"/>
          <w:tab w:val="left" w:pos="851"/>
        </w:tabs>
        <w:suppressAutoHyphens w:val="0"/>
        <w:jc w:val="center"/>
        <w:rPr>
          <w:rFonts w:ascii="Arial" w:hAnsi="Arial" w:cs="Arial"/>
          <w:b/>
          <w:color w:val="FF0000"/>
          <w:lang w:eastAsia="fr-FR" w:bidi="ml"/>
        </w:rPr>
      </w:pPr>
    </w:p>
    <w:p w14:paraId="6A34CC10" w14:textId="77777777" w:rsidR="00791F91" w:rsidRPr="00791F91" w:rsidRDefault="00791F91" w:rsidP="00791F91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6A34CC11" w14:textId="77777777" w:rsidR="00791F91" w:rsidRPr="00EA4CE6" w:rsidRDefault="00791F91" w:rsidP="00EA4CE6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6A34CC12" w14:textId="77777777" w:rsidR="009B1CD0" w:rsidRDefault="009B1CD0" w:rsidP="009B45B9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 w:rsidR="004D4DC6" w:rsidRPr="004D4DC6">
        <w:rPr>
          <w:rFonts w:ascii="Arial" w:eastAsia="Arial" w:hAnsi="Arial" w:cs="Arial"/>
          <w:b/>
          <w:spacing w:val="-10"/>
        </w:rPr>
        <w:t>D</w:t>
      </w:r>
      <w:proofErr w:type="gramEnd"/>
      <w:r w:rsidR="004D4DC6" w:rsidRPr="004D4DC6">
        <w:rPr>
          <w:rFonts w:ascii="Arial" w:eastAsia="Arial" w:hAnsi="Arial" w:cs="Arial"/>
          <w:b/>
          <w:spacing w:val="-10"/>
        </w:rPr>
        <w:t xml:space="preserve">5 - </w:t>
      </w:r>
      <w:r w:rsidRPr="004D4DC6">
        <w:rPr>
          <w:rFonts w:ascii="Arial" w:hAnsi="Arial" w:cs="Arial"/>
          <w:b/>
        </w:rPr>
        <w:t>Désignation, adresse, numéro de téléphone du comptable assignataire</w:t>
      </w:r>
      <w:r>
        <w:rPr>
          <w:rFonts w:ascii="Arial" w:hAnsi="Arial" w:cs="Arial"/>
        </w:rPr>
        <w:t> :</w:t>
      </w:r>
    </w:p>
    <w:p w14:paraId="6A34CC13" w14:textId="77777777" w:rsidR="009B1CD0" w:rsidRDefault="009B1CD0" w:rsidP="009B45B9">
      <w:pPr>
        <w:pStyle w:val="fcase2metab"/>
        <w:rPr>
          <w:rFonts w:ascii="Arial" w:hAnsi="Arial" w:cs="Arial"/>
        </w:rPr>
      </w:pPr>
    </w:p>
    <w:p w14:paraId="6A34CC16" w14:textId="77777777" w:rsidR="004055D2" w:rsidRPr="008E3378" w:rsidRDefault="004055D2" w:rsidP="002D03BB">
      <w:pPr>
        <w:tabs>
          <w:tab w:val="left" w:pos="426"/>
          <w:tab w:val="left" w:pos="851"/>
        </w:tabs>
        <w:suppressAutoHyphens w:val="0"/>
        <w:spacing w:after="120"/>
        <w:jc w:val="center"/>
        <w:rPr>
          <w:rFonts w:ascii="Arial" w:hAnsi="Arial" w:cs="Arial"/>
          <w:lang w:eastAsia="fr-FR" w:bidi="ml"/>
        </w:rPr>
      </w:pPr>
    </w:p>
    <w:p w14:paraId="6A34CC17" w14:textId="139AD0AC" w:rsidR="00EA4CE6" w:rsidRPr="008E3378" w:rsidRDefault="00EA4CE6" w:rsidP="002D03BB">
      <w:pPr>
        <w:tabs>
          <w:tab w:val="left" w:pos="426"/>
          <w:tab w:val="left" w:pos="851"/>
        </w:tabs>
        <w:suppressAutoHyphens w:val="0"/>
        <w:spacing w:after="120"/>
        <w:jc w:val="center"/>
        <w:rPr>
          <w:rFonts w:ascii="Arial" w:hAnsi="Arial" w:cs="Arial"/>
          <w:lang w:eastAsia="fr-FR" w:bidi="ml"/>
        </w:rPr>
      </w:pPr>
      <w:r w:rsidRPr="008E3378">
        <w:rPr>
          <w:rFonts w:ascii="Arial" w:hAnsi="Arial" w:cs="Arial"/>
          <w:lang w:eastAsia="fr-FR" w:bidi="ml"/>
        </w:rPr>
        <w:t>M</w:t>
      </w:r>
      <w:r w:rsidR="008E3378" w:rsidRPr="008E3378">
        <w:rPr>
          <w:rFonts w:ascii="Arial" w:hAnsi="Arial" w:cs="Arial"/>
          <w:lang w:eastAsia="fr-FR" w:bidi="ml"/>
        </w:rPr>
        <w:t>adame</w:t>
      </w:r>
      <w:r w:rsidRPr="008E3378">
        <w:rPr>
          <w:rFonts w:ascii="Arial" w:hAnsi="Arial" w:cs="Arial"/>
          <w:lang w:eastAsia="fr-FR" w:bidi="ml"/>
        </w:rPr>
        <w:t xml:space="preserve"> </w:t>
      </w:r>
      <w:r w:rsidR="008E3378" w:rsidRPr="008E3378">
        <w:rPr>
          <w:rFonts w:ascii="Arial" w:hAnsi="Arial" w:cs="Arial"/>
          <w:lang w:eastAsia="fr-FR" w:bidi="ml"/>
        </w:rPr>
        <w:t>l’</w:t>
      </w:r>
      <w:r w:rsidRPr="008E3378">
        <w:rPr>
          <w:rFonts w:ascii="Arial" w:hAnsi="Arial" w:cs="Arial"/>
          <w:lang w:eastAsia="fr-FR" w:bidi="ml"/>
        </w:rPr>
        <w:t xml:space="preserve">Agent comptable secondaire de </w:t>
      </w:r>
      <w:r w:rsidR="008E3378" w:rsidRPr="008E3378">
        <w:rPr>
          <w:rFonts w:ascii="Arial" w:hAnsi="Arial" w:cs="Arial"/>
          <w:lang w:eastAsia="fr-FR" w:bidi="ml"/>
        </w:rPr>
        <w:t>l’établissement</w:t>
      </w:r>
      <w:r w:rsidRPr="008E3378">
        <w:rPr>
          <w:rFonts w:ascii="Arial" w:hAnsi="Arial" w:cs="Arial"/>
          <w:lang w:eastAsia="fr-FR" w:bidi="ml"/>
        </w:rPr>
        <w:t xml:space="preserve"> loca</w:t>
      </w:r>
      <w:r w:rsidR="008E3378" w:rsidRPr="008E3378">
        <w:rPr>
          <w:rFonts w:ascii="Arial" w:hAnsi="Arial" w:cs="Arial"/>
          <w:lang w:eastAsia="fr-FR" w:bidi="ml"/>
        </w:rPr>
        <w:t>l</w:t>
      </w:r>
      <w:r w:rsidRPr="008E3378">
        <w:rPr>
          <w:rFonts w:ascii="Arial" w:hAnsi="Arial" w:cs="Arial"/>
          <w:lang w:eastAsia="fr-FR" w:bidi="ml"/>
        </w:rPr>
        <w:t xml:space="preserve"> de l’</w:t>
      </w:r>
      <w:r w:rsidR="009A6717" w:rsidRPr="008E3378">
        <w:rPr>
          <w:rFonts w:ascii="Arial" w:hAnsi="Arial" w:cs="Arial"/>
          <w:lang w:eastAsia="fr-FR" w:bidi="ml"/>
        </w:rPr>
        <w:t>Établissement</w:t>
      </w:r>
      <w:r w:rsidRPr="008E3378">
        <w:rPr>
          <w:rFonts w:ascii="Arial" w:hAnsi="Arial" w:cs="Arial"/>
          <w:lang w:eastAsia="fr-FR" w:bidi="ml"/>
        </w:rPr>
        <w:t xml:space="preserve"> Français du Sang désigné ci-dessus</w:t>
      </w:r>
    </w:p>
    <w:p w14:paraId="354422B0" w14:textId="00E155A7" w:rsidR="008E3378" w:rsidRPr="008E3378" w:rsidRDefault="008E3378" w:rsidP="002D03BB">
      <w:pPr>
        <w:tabs>
          <w:tab w:val="left" w:pos="426"/>
          <w:tab w:val="left" w:pos="851"/>
        </w:tabs>
        <w:suppressAutoHyphens w:val="0"/>
        <w:spacing w:after="120"/>
        <w:jc w:val="center"/>
        <w:rPr>
          <w:rFonts w:ascii="Arial" w:hAnsi="Arial" w:cs="Arial"/>
          <w:lang w:eastAsia="fr-FR" w:bidi="ml"/>
        </w:rPr>
      </w:pPr>
      <w:r w:rsidRPr="008E3378">
        <w:rPr>
          <w:rFonts w:ascii="Arial" w:hAnsi="Arial" w:cs="Arial"/>
          <w:lang w:eastAsia="fr-FR" w:bidi="ml"/>
        </w:rPr>
        <w:t>Claire EUVRARD</w:t>
      </w:r>
    </w:p>
    <w:p w14:paraId="5F9F9047" w14:textId="31C9089A" w:rsidR="008E3378" w:rsidRPr="008E3378" w:rsidRDefault="00382976" w:rsidP="002D03BB">
      <w:pPr>
        <w:tabs>
          <w:tab w:val="left" w:pos="426"/>
          <w:tab w:val="left" w:pos="851"/>
        </w:tabs>
        <w:suppressAutoHyphens w:val="0"/>
        <w:spacing w:after="120"/>
        <w:jc w:val="center"/>
        <w:rPr>
          <w:rFonts w:ascii="Arial" w:hAnsi="Arial" w:cs="Arial"/>
          <w:lang w:eastAsia="fr-FR" w:bidi="ml"/>
        </w:rPr>
      </w:pPr>
      <w:hyperlink r:id="rId16" w:history="1">
        <w:r w:rsidR="008E3378" w:rsidRPr="008E3378">
          <w:rPr>
            <w:rStyle w:val="Lienhypertexte"/>
            <w:rFonts w:ascii="Arial" w:hAnsi="Arial" w:cs="Arial"/>
            <w:color w:val="auto"/>
            <w:lang w:eastAsia="fr-FR" w:bidi="ml"/>
          </w:rPr>
          <w:t>Claire.EUVRARD@efs.sante.fr</w:t>
        </w:r>
      </w:hyperlink>
      <w:r w:rsidR="008E3378" w:rsidRPr="008E3378">
        <w:rPr>
          <w:rFonts w:ascii="Arial" w:hAnsi="Arial" w:cs="Arial"/>
          <w:lang w:eastAsia="fr-FR" w:bidi="ml"/>
        </w:rPr>
        <w:t xml:space="preserve"> / +</w:t>
      </w:r>
      <w:r w:rsidR="008E3378" w:rsidRPr="008E3378">
        <w:t xml:space="preserve"> </w:t>
      </w:r>
      <w:r w:rsidR="008E3378" w:rsidRPr="008E3378">
        <w:rPr>
          <w:rFonts w:ascii="Arial" w:hAnsi="Arial" w:cs="Arial"/>
          <w:lang w:eastAsia="fr-FR" w:bidi="ml"/>
        </w:rPr>
        <w:t>33 3 81 61 56 14</w:t>
      </w:r>
    </w:p>
    <w:p w14:paraId="6A34CC1D" w14:textId="77777777" w:rsidR="00EA4CE6" w:rsidRPr="00EA4CE6" w:rsidRDefault="00EA4CE6" w:rsidP="00EA4CE6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6A34CC1E" w14:textId="77777777" w:rsidR="001C40C0" w:rsidRDefault="001C40C0" w:rsidP="009B45B9">
      <w:pPr>
        <w:pStyle w:val="fcase2metab"/>
        <w:rPr>
          <w:rFonts w:ascii="Arial" w:hAnsi="Arial" w:cs="Arial"/>
        </w:rPr>
      </w:pPr>
    </w:p>
    <w:p w14:paraId="6A34CC1F" w14:textId="1FA13042" w:rsidR="00C07B12" w:rsidRDefault="00C07B12" w:rsidP="00C07B12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 w:rsidRPr="004D4DC6">
        <w:rPr>
          <w:rFonts w:ascii="Arial" w:eastAsia="Arial" w:hAnsi="Arial" w:cs="Arial"/>
          <w:b/>
          <w:spacing w:val="-10"/>
        </w:rPr>
        <w:t>D</w:t>
      </w:r>
      <w:proofErr w:type="gramEnd"/>
      <w:r>
        <w:rPr>
          <w:rFonts w:ascii="Arial" w:eastAsia="Arial" w:hAnsi="Arial" w:cs="Arial"/>
          <w:b/>
          <w:spacing w:val="-10"/>
        </w:rPr>
        <w:t>6</w:t>
      </w:r>
      <w:r w:rsidRPr="004D4DC6">
        <w:rPr>
          <w:rFonts w:ascii="Arial" w:eastAsia="Arial" w:hAnsi="Arial" w:cs="Arial"/>
          <w:b/>
          <w:spacing w:val="-10"/>
        </w:rPr>
        <w:t xml:space="preserve"> </w:t>
      </w:r>
      <w:r>
        <w:rPr>
          <w:rFonts w:ascii="Arial" w:eastAsia="Arial" w:hAnsi="Arial" w:cs="Arial"/>
          <w:b/>
          <w:spacing w:val="-10"/>
        </w:rPr>
        <w:t>–</w:t>
      </w:r>
      <w:r w:rsidRPr="004D4DC6">
        <w:rPr>
          <w:rFonts w:ascii="Arial" w:eastAsia="Arial" w:hAnsi="Arial" w:cs="Arial"/>
          <w:b/>
          <w:spacing w:val="-10"/>
        </w:rPr>
        <w:t xml:space="preserve"> </w:t>
      </w:r>
      <w:r>
        <w:rPr>
          <w:rFonts w:ascii="Arial" w:hAnsi="Arial" w:cs="Arial"/>
          <w:b/>
        </w:rPr>
        <w:t>Imputation budgétaire</w:t>
      </w:r>
      <w:r>
        <w:rPr>
          <w:rFonts w:ascii="Arial" w:hAnsi="Arial" w:cs="Arial"/>
        </w:rPr>
        <w:t xml:space="preserve"> : Budget propre </w:t>
      </w:r>
      <w:r w:rsidRPr="007A2989">
        <w:rPr>
          <w:rFonts w:ascii="Arial" w:hAnsi="Arial" w:cs="Arial"/>
        </w:rPr>
        <w:t>de l’EFS</w:t>
      </w:r>
      <w:r w:rsidR="00F575A2">
        <w:rPr>
          <w:rFonts w:ascii="Arial" w:hAnsi="Arial" w:cs="Arial"/>
          <w:color w:val="0000FF"/>
        </w:rPr>
        <w:t xml:space="preserve">. </w:t>
      </w:r>
    </w:p>
    <w:p w14:paraId="6A34CC20" w14:textId="77777777" w:rsidR="0079785C" w:rsidRDefault="0079785C" w:rsidP="00EA4CE6">
      <w:pPr>
        <w:pStyle w:val="fcase2metab"/>
        <w:ind w:left="0" w:firstLine="0"/>
        <w:rPr>
          <w:rFonts w:ascii="Arial" w:hAnsi="Arial" w:cs="Arial"/>
        </w:rPr>
      </w:pPr>
    </w:p>
    <w:p w14:paraId="07C37377" w14:textId="657D14AC" w:rsidR="001D63A1" w:rsidRDefault="00791F91" w:rsidP="00791F91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A8F0119" w14:textId="77777777" w:rsidR="007B13AE" w:rsidRDefault="007B13AE" w:rsidP="00791F91">
      <w:pPr>
        <w:suppressAutoHyphens w:val="0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B13AE" w14:paraId="6F60F1C9" w14:textId="77777777" w:rsidTr="00DC33EE">
        <w:tc>
          <w:tcPr>
            <w:tcW w:w="10277" w:type="dxa"/>
            <w:shd w:val="clear" w:color="auto" w:fill="66CCFF"/>
          </w:tcPr>
          <w:p w14:paraId="1D4EB420" w14:textId="68EB224C" w:rsidR="007B13AE" w:rsidRDefault="007B13AE" w:rsidP="00DC33EE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 xml:space="preserve">E – </w:t>
            </w:r>
            <w:r>
              <w:rPr>
                <w:sz w:val="22"/>
                <w:szCs w:val="22"/>
                <w:lang w:bidi="ml"/>
              </w:rPr>
              <w:t>Décision du pouvoir adjudicateur.</w:t>
            </w:r>
          </w:p>
        </w:tc>
      </w:tr>
    </w:tbl>
    <w:p w14:paraId="2E2D8B8A" w14:textId="77777777" w:rsidR="001D63A1" w:rsidRDefault="001D63A1" w:rsidP="00791F91">
      <w:pPr>
        <w:suppressAutoHyphens w:val="0"/>
        <w:rPr>
          <w:rFonts w:ascii="Arial" w:hAnsi="Arial" w:cs="Arial"/>
        </w:rPr>
      </w:pPr>
    </w:p>
    <w:p w14:paraId="244F0314" w14:textId="77777777" w:rsidR="001D63A1" w:rsidRDefault="001D63A1" w:rsidP="00791F91">
      <w:pPr>
        <w:suppressAutoHyphens w:val="0"/>
        <w:rPr>
          <w:rFonts w:ascii="Arial" w:hAnsi="Arial" w:cs="Arial"/>
        </w:rPr>
      </w:pPr>
    </w:p>
    <w:p w14:paraId="6A34CC24" w14:textId="70314B95" w:rsidR="00791F91" w:rsidRPr="00791F91" w:rsidRDefault="00791F91" w:rsidP="00791F91">
      <w:pPr>
        <w:suppressAutoHyphens w:val="0"/>
        <w:rPr>
          <w:rFonts w:ascii="Arial" w:hAnsi="Arial" w:cs="Arial"/>
          <w:b/>
          <w:bCs/>
          <w:sz w:val="22"/>
          <w:szCs w:val="22"/>
          <w:lang w:eastAsia="fr-FR" w:bidi="ml"/>
        </w:rPr>
      </w:pPr>
      <w:r w:rsidRPr="00791F91">
        <w:rPr>
          <w:rFonts w:ascii="Arial" w:hAnsi="Arial" w:cs="Arial"/>
          <w:b/>
          <w:bCs/>
          <w:sz w:val="22"/>
          <w:szCs w:val="22"/>
          <w:lang w:eastAsia="fr-FR" w:bidi="ml"/>
        </w:rPr>
        <w:t xml:space="preserve">La présente offre est acceptée </w:t>
      </w:r>
    </w:p>
    <w:p w14:paraId="6A34CC25" w14:textId="77777777" w:rsidR="00791F91" w:rsidRPr="00791F91" w:rsidRDefault="00791F91" w:rsidP="00791F91">
      <w:pPr>
        <w:suppressAutoHyphens w:val="0"/>
        <w:rPr>
          <w:rFonts w:ascii="Arial" w:hAnsi="Arial" w:cs="Arial"/>
          <w:b/>
          <w:bCs/>
          <w:sz w:val="22"/>
          <w:szCs w:val="22"/>
          <w:lang w:eastAsia="fr-FR" w:bidi="ml"/>
        </w:rPr>
      </w:pPr>
    </w:p>
    <w:p w14:paraId="6A34CC26" w14:textId="36581BE0" w:rsidR="00791F91" w:rsidRPr="00791F91" w:rsidRDefault="00791F91" w:rsidP="00791F91">
      <w:pPr>
        <w:suppressAutoHyphens w:val="0"/>
        <w:spacing w:after="120"/>
        <w:ind w:left="567"/>
        <w:jc w:val="both"/>
        <w:rPr>
          <w:rFonts w:ascii="Arial" w:hAnsi="Arial" w:cs="Arial"/>
          <w:lang w:eastAsia="fr-FR" w:bidi="ml"/>
        </w:rPr>
      </w:pPr>
      <w:r w:rsidRPr="00791F91">
        <w:rPr>
          <w:rFonts w:ascii="Arial" w:hAnsi="Arial" w:cs="Arial"/>
          <w:lang w:eastAsia="fr-FR" w:bidi="m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791F91">
        <w:rPr>
          <w:rFonts w:ascii="Arial" w:hAnsi="Arial" w:cs="Arial"/>
          <w:lang w:eastAsia="fr-FR" w:bidi="ml"/>
        </w:rPr>
        <w:instrText xml:space="preserve"> FORMCHECKBOX </w:instrText>
      </w:r>
      <w:r w:rsidR="00382976">
        <w:rPr>
          <w:rFonts w:ascii="Arial" w:hAnsi="Arial" w:cs="Arial"/>
          <w:lang w:eastAsia="fr-FR" w:bidi="ml"/>
        </w:rPr>
      </w:r>
      <w:r w:rsidR="00382976">
        <w:rPr>
          <w:rFonts w:ascii="Arial" w:hAnsi="Arial" w:cs="Arial"/>
          <w:lang w:eastAsia="fr-FR" w:bidi="ml"/>
        </w:rPr>
        <w:fldChar w:fldCharType="separate"/>
      </w:r>
      <w:r w:rsidRPr="00791F91">
        <w:rPr>
          <w:rFonts w:ascii="Arial" w:hAnsi="Arial" w:cs="Arial"/>
          <w:lang w:eastAsia="fr-FR" w:bidi="ml"/>
        </w:rPr>
        <w:fldChar w:fldCharType="end"/>
      </w:r>
      <w:r w:rsidRPr="00791F91">
        <w:rPr>
          <w:rFonts w:ascii="Arial" w:hAnsi="Arial" w:cs="Arial"/>
          <w:lang w:eastAsia="fr-FR" w:bidi="ml"/>
        </w:rPr>
        <w:tab/>
      </w:r>
      <w:proofErr w:type="gramStart"/>
      <w:r w:rsidRPr="00791F91">
        <w:rPr>
          <w:rFonts w:ascii="Arial" w:hAnsi="Arial" w:cs="Arial"/>
          <w:lang w:eastAsia="fr-FR" w:bidi="ml"/>
        </w:rPr>
        <w:t>en</w:t>
      </w:r>
      <w:proofErr w:type="gramEnd"/>
      <w:r w:rsidRPr="00791F91">
        <w:rPr>
          <w:rFonts w:ascii="Arial" w:hAnsi="Arial" w:cs="Arial"/>
          <w:lang w:eastAsia="fr-FR" w:bidi="ml"/>
        </w:rPr>
        <w:t xml:space="preserve"> ce qui concerne la totalité du marché </w:t>
      </w:r>
      <w:r w:rsidR="002D03BB">
        <w:rPr>
          <w:rFonts w:ascii="Arial" w:hAnsi="Arial" w:cs="Arial"/>
          <w:lang w:eastAsia="fr-FR" w:bidi="ml"/>
        </w:rPr>
        <w:t>public</w:t>
      </w:r>
      <w:r w:rsidRPr="00791F91">
        <w:rPr>
          <w:rFonts w:ascii="Arial" w:hAnsi="Arial" w:cs="Arial"/>
          <w:lang w:eastAsia="fr-FR" w:bidi="ml"/>
        </w:rPr>
        <w:t xml:space="preserve"> ou, en cas de marché alloti, la totalité des lots</w:t>
      </w:r>
    </w:p>
    <w:p w14:paraId="6A34CC27" w14:textId="177BFB82" w:rsidR="00791F91" w:rsidRPr="00791F91" w:rsidRDefault="008E3378" w:rsidP="00791F91">
      <w:pPr>
        <w:suppressAutoHyphens w:val="0"/>
        <w:ind w:left="567"/>
        <w:jc w:val="both"/>
        <w:rPr>
          <w:rFonts w:ascii="Arial" w:hAnsi="Arial" w:cs="Arial"/>
          <w:lang w:eastAsia="fr-FR" w:bidi="ml"/>
        </w:rPr>
      </w:pPr>
      <w:r>
        <w:rPr>
          <w:rFonts w:ascii="Arial" w:hAnsi="Arial" w:cs="Arial"/>
          <w:lang w:eastAsia="fr-FR" w:bidi="ml"/>
        </w:rPr>
        <w:fldChar w:fldCharType="begin">
          <w:ffData>
            <w:name w:val="CaseACocher11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aseACocher113"/>
      <w:r>
        <w:rPr>
          <w:rFonts w:ascii="Arial" w:hAnsi="Arial" w:cs="Arial"/>
          <w:lang w:eastAsia="fr-FR" w:bidi="ml"/>
        </w:rPr>
        <w:instrText xml:space="preserve"> FORMCHECKBOX </w:instrText>
      </w:r>
      <w:r w:rsidR="00382976">
        <w:rPr>
          <w:rFonts w:ascii="Arial" w:hAnsi="Arial" w:cs="Arial"/>
          <w:lang w:eastAsia="fr-FR" w:bidi="ml"/>
        </w:rPr>
      </w:r>
      <w:r w:rsidR="00382976">
        <w:rPr>
          <w:rFonts w:ascii="Arial" w:hAnsi="Arial" w:cs="Arial"/>
          <w:lang w:eastAsia="fr-FR" w:bidi="ml"/>
        </w:rPr>
        <w:fldChar w:fldCharType="separate"/>
      </w:r>
      <w:r>
        <w:rPr>
          <w:rFonts w:ascii="Arial" w:hAnsi="Arial" w:cs="Arial"/>
          <w:lang w:eastAsia="fr-FR" w:bidi="ml"/>
        </w:rPr>
        <w:fldChar w:fldCharType="end"/>
      </w:r>
      <w:bookmarkEnd w:id="0"/>
      <w:r w:rsidR="00791F91" w:rsidRPr="00791F91">
        <w:rPr>
          <w:rFonts w:ascii="Arial" w:hAnsi="Arial" w:cs="Arial"/>
          <w:lang w:eastAsia="fr-FR" w:bidi="ml"/>
        </w:rPr>
        <w:tab/>
      </w:r>
      <w:proofErr w:type="gramStart"/>
      <w:r w:rsidR="00791F91" w:rsidRPr="00791F91">
        <w:rPr>
          <w:rFonts w:ascii="Arial" w:hAnsi="Arial" w:cs="Arial"/>
          <w:lang w:eastAsia="fr-FR" w:bidi="ml"/>
        </w:rPr>
        <w:t>en</w:t>
      </w:r>
      <w:proofErr w:type="gramEnd"/>
      <w:r w:rsidR="00791F91" w:rsidRPr="00791F91">
        <w:rPr>
          <w:rFonts w:ascii="Arial" w:hAnsi="Arial" w:cs="Arial"/>
          <w:lang w:eastAsia="fr-FR" w:bidi="ml"/>
        </w:rPr>
        <w:t xml:space="preserve"> ce qui concerne les lots ci-après seulement : </w:t>
      </w:r>
      <w:r>
        <w:rPr>
          <w:rFonts w:ascii="Arial" w:hAnsi="Arial" w:cs="Arial"/>
          <w:lang w:eastAsia="fr-FR" w:bidi="ml"/>
        </w:rPr>
        <w:t>Lot n°</w:t>
      </w:r>
      <w:r w:rsidR="00A57E15">
        <w:rPr>
          <w:rFonts w:ascii="Arial" w:hAnsi="Arial" w:cs="Arial"/>
          <w:lang w:eastAsia="fr-FR" w:bidi="ml"/>
        </w:rPr>
        <w:t xml:space="preserve">7 - </w:t>
      </w:r>
      <w:r w:rsidR="00A57E15">
        <w:t>Site de Chalon-sur-Saône</w:t>
      </w:r>
    </w:p>
    <w:p w14:paraId="6A34CC28" w14:textId="5F2346AE" w:rsidR="00791F91" w:rsidRPr="00791F91" w:rsidRDefault="00791F91" w:rsidP="00791F91">
      <w:pPr>
        <w:suppressAutoHyphens w:val="0"/>
        <w:spacing w:after="60"/>
        <w:ind w:left="567"/>
        <w:jc w:val="both"/>
        <w:rPr>
          <w:rFonts w:ascii="Arial" w:hAnsi="Arial" w:cs="Arial"/>
          <w:i/>
          <w:iCs/>
          <w:sz w:val="16"/>
          <w:szCs w:val="16"/>
          <w:lang w:eastAsia="fr-FR" w:bidi="ml"/>
        </w:rPr>
      </w:pPr>
      <w:r w:rsidRPr="00791F91">
        <w:rPr>
          <w:rFonts w:ascii="Arial" w:hAnsi="Arial" w:cs="Arial"/>
          <w:i/>
          <w:iCs/>
          <w:sz w:val="16"/>
          <w:szCs w:val="16"/>
          <w:lang w:eastAsia="fr-FR" w:bidi="ml"/>
        </w:rPr>
        <w:tab/>
        <w:t>(</w:t>
      </w:r>
      <w:r w:rsidR="00927397" w:rsidRPr="00791F91">
        <w:rPr>
          <w:rFonts w:ascii="Arial" w:hAnsi="Arial" w:cs="Arial"/>
          <w:i/>
          <w:iCs/>
          <w:sz w:val="16"/>
          <w:szCs w:val="16"/>
          <w:lang w:eastAsia="fr-FR" w:bidi="ml"/>
        </w:rPr>
        <w:t>Indiquer</w:t>
      </w:r>
      <w:r w:rsidRPr="00791F91">
        <w:rPr>
          <w:rFonts w:ascii="Arial" w:hAnsi="Arial" w:cs="Arial"/>
          <w:i/>
          <w:iCs/>
          <w:sz w:val="16"/>
          <w:szCs w:val="16"/>
          <w:lang w:eastAsia="fr-FR" w:bidi="ml"/>
        </w:rPr>
        <w:t xml:space="preserve"> les lots pour lesquels le candidat est retenu)</w:t>
      </w:r>
    </w:p>
    <w:p w14:paraId="00FC3B54" w14:textId="77777777" w:rsidR="008E3378" w:rsidRDefault="008E3378" w:rsidP="00791F91">
      <w:pPr>
        <w:suppressAutoHyphens w:val="0"/>
        <w:rPr>
          <w:rFonts w:ascii="Arial" w:hAnsi="Arial" w:cs="Kartika"/>
          <w:lang w:eastAsia="fr-FR" w:bidi="ml"/>
        </w:rPr>
      </w:pPr>
    </w:p>
    <w:p w14:paraId="6A34CC2A" w14:textId="5EEB3925" w:rsidR="00791F91" w:rsidRPr="00791F91" w:rsidRDefault="00791F91" w:rsidP="00791F91">
      <w:pPr>
        <w:suppressAutoHyphens w:val="0"/>
        <w:rPr>
          <w:rFonts w:ascii="Arial" w:hAnsi="Arial" w:cs="Arial"/>
          <w:lang w:eastAsia="fr-FR" w:bidi="ml"/>
        </w:rPr>
      </w:pPr>
      <w:r w:rsidRPr="00791F91">
        <w:rPr>
          <w:rFonts w:ascii="Arial" w:hAnsi="Arial" w:cs="Arial"/>
          <w:lang w:eastAsia="fr-FR" w:bidi="ml"/>
        </w:rPr>
        <w:t>Elle est complétée par les annexes suivantes :</w:t>
      </w:r>
    </w:p>
    <w:p w14:paraId="6A34CC2C" w14:textId="77777777" w:rsidR="00791F91" w:rsidRPr="00791F91" w:rsidRDefault="00791F91" w:rsidP="00791F91">
      <w:pPr>
        <w:suppressAutoHyphens w:val="0"/>
        <w:rPr>
          <w:rFonts w:ascii="Arial" w:hAnsi="Arial" w:cs="Arial"/>
          <w:i/>
          <w:iCs/>
          <w:sz w:val="18"/>
          <w:szCs w:val="18"/>
          <w:lang w:eastAsia="fr-FR" w:bidi="ml"/>
        </w:rPr>
      </w:pPr>
    </w:p>
    <w:p w14:paraId="6A34CC2D" w14:textId="77777777" w:rsidR="00791F91" w:rsidRPr="002D03BB" w:rsidRDefault="00791F91" w:rsidP="00791F91">
      <w:pPr>
        <w:suppressAutoHyphens w:val="0"/>
        <w:ind w:left="284"/>
        <w:jc w:val="both"/>
        <w:rPr>
          <w:rFonts w:ascii="Arial" w:hAnsi="Arial" w:cs="Arial"/>
          <w:lang w:eastAsia="fr-FR" w:bidi="ml"/>
        </w:rPr>
      </w:pPr>
      <w:r w:rsidRPr="00791F91">
        <w:rPr>
          <w:rFonts w:ascii="Arial" w:hAnsi="Arial" w:cs="Arial"/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791F91">
        <w:rPr>
          <w:rFonts w:ascii="Arial" w:hAnsi="Arial" w:cs="Arial"/>
          <w:lang w:eastAsia="fr-FR" w:bidi="ml"/>
        </w:rPr>
        <w:instrText xml:space="preserve"> FORMCHECKBOX </w:instrText>
      </w:r>
      <w:r w:rsidR="00382976">
        <w:rPr>
          <w:rFonts w:ascii="Arial" w:hAnsi="Arial" w:cs="Arial"/>
          <w:lang w:eastAsia="fr-FR" w:bidi="ml"/>
        </w:rPr>
      </w:r>
      <w:r w:rsidR="00382976">
        <w:rPr>
          <w:rFonts w:ascii="Arial" w:hAnsi="Arial" w:cs="Arial"/>
          <w:lang w:eastAsia="fr-FR" w:bidi="ml"/>
        </w:rPr>
        <w:fldChar w:fldCharType="separate"/>
      </w:r>
      <w:r w:rsidRPr="00791F91">
        <w:rPr>
          <w:rFonts w:ascii="Arial" w:hAnsi="Arial" w:cs="Arial"/>
          <w:lang w:eastAsia="fr-FR" w:bidi="ml"/>
        </w:rPr>
        <w:fldChar w:fldCharType="end"/>
      </w:r>
      <w:r w:rsidRPr="00791F91">
        <w:rPr>
          <w:rFonts w:ascii="Arial" w:hAnsi="Arial" w:cs="Arial"/>
          <w:lang w:eastAsia="fr-FR" w:bidi="ml"/>
        </w:rPr>
        <w:t xml:space="preserve"> Annexe n° … Lettre de candidature et habilitation du mandataire par ses co-</w:t>
      </w:r>
      <w:r w:rsidRPr="002D03BB">
        <w:rPr>
          <w:rFonts w:ascii="Arial" w:hAnsi="Arial" w:cs="Arial"/>
          <w:lang w:eastAsia="fr-FR" w:bidi="ml"/>
        </w:rPr>
        <w:t>traitants (ou DC1)</w:t>
      </w:r>
    </w:p>
    <w:p w14:paraId="1E3267D6" w14:textId="77777777" w:rsidR="002D03BB" w:rsidRDefault="00791F91" w:rsidP="00791F91">
      <w:pPr>
        <w:suppressAutoHyphens w:val="0"/>
        <w:spacing w:before="240"/>
        <w:ind w:left="284"/>
        <w:jc w:val="both"/>
        <w:rPr>
          <w:rFonts w:ascii="Arial" w:hAnsi="Arial" w:cs="Arial"/>
          <w:lang w:eastAsia="fr-FR" w:bidi="ml"/>
        </w:rPr>
      </w:pPr>
      <w:r w:rsidRPr="002D03BB">
        <w:rPr>
          <w:rFonts w:ascii="Arial" w:hAnsi="Arial" w:cs="Arial"/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D03BB">
        <w:rPr>
          <w:rFonts w:ascii="Arial" w:hAnsi="Arial" w:cs="Arial"/>
          <w:lang w:eastAsia="fr-FR" w:bidi="ml"/>
        </w:rPr>
        <w:instrText xml:space="preserve"> FORMCHECKBOX </w:instrText>
      </w:r>
      <w:r w:rsidR="00382976">
        <w:rPr>
          <w:rFonts w:ascii="Arial" w:hAnsi="Arial" w:cs="Arial"/>
          <w:lang w:eastAsia="fr-FR" w:bidi="ml"/>
        </w:rPr>
      </w:r>
      <w:r w:rsidR="00382976">
        <w:rPr>
          <w:rFonts w:ascii="Arial" w:hAnsi="Arial" w:cs="Arial"/>
          <w:lang w:eastAsia="fr-FR" w:bidi="ml"/>
        </w:rPr>
        <w:fldChar w:fldCharType="separate"/>
      </w:r>
      <w:r w:rsidRPr="002D03BB">
        <w:rPr>
          <w:rFonts w:ascii="Arial" w:hAnsi="Arial" w:cs="Arial"/>
          <w:lang w:eastAsia="fr-FR" w:bidi="ml"/>
        </w:rPr>
        <w:fldChar w:fldCharType="end"/>
      </w:r>
      <w:r w:rsidRPr="002D03BB">
        <w:rPr>
          <w:rFonts w:ascii="Arial" w:hAnsi="Arial" w:cs="Arial"/>
          <w:lang w:eastAsia="fr-FR" w:bidi="ml"/>
        </w:rPr>
        <w:t xml:space="preserve"> Annexe n°… relative aux demandes de précisions ou de compléments sur la teneur des offres (ou OUV6-</w:t>
      </w:r>
    </w:p>
    <w:p w14:paraId="6A34CC2F" w14:textId="0EC63624" w:rsidR="00791F91" w:rsidRPr="002D03BB" w:rsidRDefault="00791F91" w:rsidP="002D03BB">
      <w:pPr>
        <w:suppressAutoHyphens w:val="0"/>
        <w:spacing w:before="240"/>
        <w:ind w:left="284" w:firstLine="283"/>
        <w:jc w:val="both"/>
        <w:rPr>
          <w:rFonts w:ascii="Arial" w:hAnsi="Arial" w:cs="Arial"/>
          <w:lang w:eastAsia="fr-FR" w:bidi="ml"/>
        </w:rPr>
      </w:pPr>
      <w:r w:rsidRPr="002D03BB">
        <w:rPr>
          <w:rFonts w:ascii="Arial" w:hAnsi="Arial" w:cs="Arial"/>
          <w:lang w:eastAsia="fr-FR" w:bidi="ml"/>
        </w:rPr>
        <w:t>OUV7) ;</w:t>
      </w:r>
    </w:p>
    <w:p w14:paraId="6A34CC30" w14:textId="77777777" w:rsidR="00791F91" w:rsidRPr="00791F91" w:rsidRDefault="00791F91" w:rsidP="00791F91">
      <w:pPr>
        <w:suppressAutoHyphens w:val="0"/>
        <w:spacing w:before="240"/>
        <w:ind w:left="284"/>
        <w:jc w:val="both"/>
        <w:rPr>
          <w:rFonts w:ascii="Arial" w:hAnsi="Arial" w:cs="Arial"/>
          <w:lang w:eastAsia="fr-FR" w:bidi="ml"/>
        </w:rPr>
      </w:pPr>
      <w:r w:rsidRPr="002D03BB">
        <w:rPr>
          <w:rFonts w:ascii="Arial" w:hAnsi="Arial" w:cs="Arial"/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D03BB">
        <w:rPr>
          <w:rFonts w:ascii="Arial" w:hAnsi="Arial" w:cs="Arial"/>
          <w:lang w:eastAsia="fr-FR" w:bidi="ml"/>
        </w:rPr>
        <w:instrText xml:space="preserve"> FORMCHECKBOX </w:instrText>
      </w:r>
      <w:r w:rsidR="00382976">
        <w:rPr>
          <w:rFonts w:ascii="Arial" w:hAnsi="Arial" w:cs="Arial"/>
          <w:lang w:eastAsia="fr-FR" w:bidi="ml"/>
        </w:rPr>
      </w:r>
      <w:r w:rsidR="00382976">
        <w:rPr>
          <w:rFonts w:ascii="Arial" w:hAnsi="Arial" w:cs="Arial"/>
          <w:lang w:eastAsia="fr-FR" w:bidi="ml"/>
        </w:rPr>
        <w:fldChar w:fldCharType="separate"/>
      </w:r>
      <w:r w:rsidRPr="002D03BB">
        <w:rPr>
          <w:rFonts w:ascii="Arial" w:hAnsi="Arial" w:cs="Arial"/>
          <w:lang w:eastAsia="fr-FR" w:bidi="ml"/>
        </w:rPr>
        <w:fldChar w:fldCharType="end"/>
      </w:r>
      <w:r w:rsidRPr="002D03BB">
        <w:rPr>
          <w:rFonts w:ascii="Arial" w:hAnsi="Arial" w:cs="Arial"/>
          <w:lang w:eastAsia="fr-FR" w:bidi="ml"/>
        </w:rPr>
        <w:t xml:space="preserve"> Annexe n°… relative à la mise au point du marché (ou OUV11) ;</w:t>
      </w:r>
    </w:p>
    <w:p w14:paraId="6A34CC31" w14:textId="208F0C6B" w:rsidR="00791F91" w:rsidRDefault="00791F91" w:rsidP="00791F91">
      <w:pPr>
        <w:suppressAutoHyphens w:val="0"/>
        <w:spacing w:before="240"/>
        <w:ind w:left="284"/>
        <w:jc w:val="both"/>
        <w:rPr>
          <w:rFonts w:ascii="Arial" w:hAnsi="Arial" w:cs="Arial"/>
        </w:rPr>
      </w:pPr>
      <w:r w:rsidRPr="00791F91">
        <w:rPr>
          <w:rFonts w:ascii="Arial" w:hAnsi="Arial" w:cs="Arial"/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791F91">
        <w:rPr>
          <w:rFonts w:ascii="Arial" w:hAnsi="Arial" w:cs="Arial"/>
          <w:lang w:eastAsia="fr-FR" w:bidi="ml"/>
        </w:rPr>
        <w:instrText xml:space="preserve"> FORMCHECKBOX </w:instrText>
      </w:r>
      <w:r w:rsidR="00382976">
        <w:rPr>
          <w:rFonts w:ascii="Arial" w:hAnsi="Arial" w:cs="Arial"/>
          <w:lang w:eastAsia="fr-FR" w:bidi="ml"/>
        </w:rPr>
      </w:r>
      <w:r w:rsidR="00382976">
        <w:rPr>
          <w:rFonts w:ascii="Arial" w:hAnsi="Arial" w:cs="Arial"/>
          <w:lang w:eastAsia="fr-FR" w:bidi="ml"/>
        </w:rPr>
        <w:fldChar w:fldCharType="separate"/>
      </w:r>
      <w:r w:rsidRPr="00791F91">
        <w:rPr>
          <w:rFonts w:ascii="Arial" w:hAnsi="Arial" w:cs="Arial"/>
          <w:lang w:eastAsia="fr-FR" w:bidi="ml"/>
        </w:rPr>
        <w:fldChar w:fldCharType="end"/>
      </w:r>
      <w:r w:rsidRPr="00791F91">
        <w:rPr>
          <w:rFonts w:ascii="Arial" w:hAnsi="Arial" w:cs="Arial"/>
          <w:lang w:eastAsia="fr-FR" w:bidi="ml"/>
        </w:rPr>
        <w:t xml:space="preserve"> Autres </w:t>
      </w:r>
      <w:r w:rsidRPr="008E3378">
        <w:rPr>
          <w:rFonts w:ascii="Arial" w:hAnsi="Arial" w:cs="Arial"/>
          <w:lang w:eastAsia="fr-FR" w:bidi="ml"/>
        </w:rPr>
        <w:t xml:space="preserve">annexes </w:t>
      </w:r>
      <w:r w:rsidRPr="008E3378">
        <w:rPr>
          <w:rFonts w:ascii="Arial" w:hAnsi="Arial" w:cs="Arial"/>
          <w:i/>
          <w:iCs/>
          <w:sz w:val="18"/>
          <w:szCs w:val="18"/>
          <w:lang w:eastAsia="fr-FR" w:bidi="ml"/>
        </w:rPr>
        <w:t>(</w:t>
      </w:r>
      <w:r w:rsidR="00692FEC" w:rsidRPr="008E3378">
        <w:rPr>
          <w:rFonts w:ascii="Arial" w:hAnsi="Arial" w:cs="Arial"/>
          <w:i/>
          <w:iCs/>
          <w:sz w:val="18"/>
          <w:szCs w:val="18"/>
          <w:lang w:eastAsia="fr-FR" w:bidi="ml"/>
        </w:rPr>
        <w:t>À</w:t>
      </w:r>
      <w:r w:rsidRPr="008E3378">
        <w:rPr>
          <w:rFonts w:ascii="Arial" w:hAnsi="Arial" w:cs="Arial"/>
          <w:i/>
          <w:iCs/>
          <w:sz w:val="18"/>
          <w:szCs w:val="18"/>
          <w:lang w:eastAsia="fr-FR" w:bidi="ml"/>
        </w:rPr>
        <w:t xml:space="preserve"> préciser)</w:t>
      </w:r>
      <w:r w:rsidRPr="008E3378">
        <w:rPr>
          <w:rFonts w:ascii="Arial" w:hAnsi="Arial" w:cs="Arial"/>
          <w:lang w:eastAsia="fr-FR" w:bidi="ml"/>
        </w:rPr>
        <w:t> ;</w:t>
      </w:r>
      <w:r w:rsidR="00370B4B" w:rsidRPr="008E3378">
        <w:rPr>
          <w:rFonts w:ascii="Arial" w:hAnsi="Arial" w:cs="Arial"/>
          <w:lang w:eastAsia="fr-FR" w:bidi="ml"/>
        </w:rPr>
        <w:t xml:space="preserve"> </w:t>
      </w:r>
      <w:r w:rsidR="009205FD" w:rsidRPr="008E3378">
        <w:rPr>
          <w:rFonts w:ascii="Arial" w:hAnsi="Arial" w:cs="Arial"/>
        </w:rPr>
        <w:t xml:space="preserve">le bordereau des prix unitaires </w:t>
      </w:r>
      <w:r w:rsidR="008E3378" w:rsidRPr="008E3378">
        <w:rPr>
          <w:rFonts w:ascii="Arial" w:hAnsi="Arial" w:cs="Arial"/>
        </w:rPr>
        <w:t>et</w:t>
      </w:r>
      <w:r w:rsidR="009205FD" w:rsidRPr="008E3378">
        <w:rPr>
          <w:rFonts w:ascii="Arial" w:hAnsi="Arial" w:cs="Arial"/>
        </w:rPr>
        <w:t xml:space="preserve"> la décomposition du prix global et forfaitaire (</w:t>
      </w:r>
      <w:r w:rsidR="008E3378" w:rsidRPr="008E3378">
        <w:rPr>
          <w:rFonts w:ascii="Arial" w:hAnsi="Arial" w:cs="Arial"/>
        </w:rPr>
        <w:t>B</w:t>
      </w:r>
      <w:r w:rsidR="009205FD" w:rsidRPr="008E3378">
        <w:rPr>
          <w:rFonts w:ascii="Arial" w:hAnsi="Arial" w:cs="Arial"/>
        </w:rPr>
        <w:t>PU ou DPGF). </w:t>
      </w:r>
    </w:p>
    <w:p w14:paraId="6D740513" w14:textId="77777777" w:rsidR="001C0821" w:rsidRDefault="001C0821" w:rsidP="001C0821">
      <w:pPr>
        <w:pStyle w:val="Corpsdetexte"/>
        <w:spacing w:after="160" w:line="259" w:lineRule="auto"/>
        <w:rPr>
          <w:b w:val="0"/>
          <w:sz w:val="20"/>
          <w:lang w:eastAsia="fr-FR" w:bidi="ml"/>
        </w:rPr>
      </w:pPr>
    </w:p>
    <w:p w14:paraId="75666631" w14:textId="77777777" w:rsidR="001C0821" w:rsidRPr="00791F91" w:rsidRDefault="001C0821" w:rsidP="001C0821">
      <w:pPr>
        <w:suppressAutoHyphens w:val="0"/>
        <w:ind w:left="426"/>
        <w:jc w:val="both"/>
        <w:rPr>
          <w:rFonts w:ascii="Arial" w:hAnsi="Arial" w:cs="Arial"/>
          <w:color w:val="0000FF"/>
          <w:sz w:val="22"/>
          <w:lang w:eastAsia="fr-FR" w:bidi="ml"/>
        </w:rPr>
      </w:pPr>
    </w:p>
    <w:p w14:paraId="746B4F86" w14:textId="77777777" w:rsidR="001C0821" w:rsidRPr="008E3378" w:rsidRDefault="001C0821" w:rsidP="001C0821">
      <w:pPr>
        <w:pBdr>
          <w:top w:val="single" w:sz="8" w:space="10" w:color="auto"/>
          <w:left w:val="single" w:sz="8" w:space="10" w:color="auto"/>
          <w:bottom w:val="single" w:sz="8" w:space="10" w:color="auto"/>
          <w:right w:val="single" w:sz="8" w:space="10" w:color="auto"/>
        </w:pBdr>
        <w:suppressAutoHyphens w:val="0"/>
        <w:ind w:left="426"/>
        <w:jc w:val="both"/>
        <w:rPr>
          <w:rFonts w:ascii="Arial" w:hAnsi="Arial" w:cs="Arial"/>
          <w:b/>
          <w:bCs/>
          <w:lang w:eastAsia="fr-FR" w:bidi="ml"/>
        </w:rPr>
      </w:pPr>
      <w:r w:rsidRPr="008E3378">
        <w:rPr>
          <w:rFonts w:ascii="Arial" w:hAnsi="Arial" w:cs="Arial"/>
          <w:b/>
          <w:bCs/>
          <w:lang w:eastAsia="fr-FR" w:bidi="ml"/>
        </w:rPr>
        <w:t xml:space="preserve">Avis du Contrôleur Général Économique et Financier : </w:t>
      </w:r>
    </w:p>
    <w:p w14:paraId="53D6ACE8" w14:textId="77777777" w:rsidR="001C0821" w:rsidRPr="008E3378" w:rsidRDefault="001C0821" w:rsidP="001C0821">
      <w:pPr>
        <w:pBdr>
          <w:top w:val="single" w:sz="8" w:space="10" w:color="auto"/>
          <w:left w:val="single" w:sz="8" w:space="10" w:color="auto"/>
          <w:bottom w:val="single" w:sz="8" w:space="10" w:color="auto"/>
          <w:right w:val="single" w:sz="8" w:space="10" w:color="auto"/>
        </w:pBdr>
        <w:suppressAutoHyphens w:val="0"/>
        <w:ind w:left="426"/>
        <w:jc w:val="both"/>
        <w:rPr>
          <w:rFonts w:ascii="Arial" w:hAnsi="Arial" w:cs="Arial"/>
          <w:lang w:eastAsia="fr-FR" w:bidi="ml"/>
        </w:rPr>
      </w:pPr>
    </w:p>
    <w:p w14:paraId="6DB42967" w14:textId="77777777" w:rsidR="001C0821" w:rsidRPr="008E3378" w:rsidRDefault="001C0821" w:rsidP="001C0821">
      <w:pPr>
        <w:pBdr>
          <w:top w:val="single" w:sz="8" w:space="10" w:color="auto"/>
          <w:left w:val="single" w:sz="8" w:space="10" w:color="auto"/>
          <w:bottom w:val="single" w:sz="8" w:space="10" w:color="auto"/>
          <w:right w:val="single" w:sz="8" w:space="10" w:color="auto"/>
        </w:pBdr>
        <w:tabs>
          <w:tab w:val="left" w:leader="dot" w:pos="5245"/>
        </w:tabs>
        <w:suppressAutoHyphens w:val="0"/>
        <w:ind w:left="426" w:firstLine="424"/>
        <w:jc w:val="both"/>
        <w:rPr>
          <w:rFonts w:ascii="Arial" w:hAnsi="Arial" w:cs="Arial"/>
          <w:lang w:eastAsia="fr-FR" w:bidi="ml"/>
        </w:rPr>
      </w:pPr>
      <w:r w:rsidRPr="008E3378">
        <w:rPr>
          <w:rFonts w:ascii="Arial" w:hAnsi="Arial" w:cs="Arial"/>
          <w:lang w:eastAsia="fr-FR" w:bidi="ml"/>
        </w:rPr>
        <w:t>Fait à Saint Denis, le</w:t>
      </w:r>
      <w:r w:rsidRPr="008E3378">
        <w:rPr>
          <w:rFonts w:ascii="Arial" w:hAnsi="Arial" w:cs="Arial"/>
          <w:lang w:eastAsia="fr-FR" w:bidi="ml"/>
        </w:rPr>
        <w:tab/>
      </w:r>
    </w:p>
    <w:p w14:paraId="33A54E8D" w14:textId="77777777" w:rsidR="001C0821" w:rsidRPr="008E3378" w:rsidRDefault="001C0821" w:rsidP="001C0821">
      <w:pPr>
        <w:pBdr>
          <w:top w:val="single" w:sz="8" w:space="10" w:color="auto"/>
          <w:left w:val="single" w:sz="8" w:space="10" w:color="auto"/>
          <w:bottom w:val="single" w:sz="8" w:space="10" w:color="auto"/>
          <w:right w:val="single" w:sz="8" w:space="10" w:color="auto"/>
        </w:pBdr>
        <w:suppressAutoHyphens w:val="0"/>
        <w:ind w:left="426"/>
        <w:jc w:val="both"/>
        <w:rPr>
          <w:rFonts w:ascii="Arial" w:hAnsi="Arial" w:cs="Arial"/>
          <w:lang w:eastAsia="fr-FR" w:bidi="ml"/>
        </w:rPr>
      </w:pPr>
    </w:p>
    <w:p w14:paraId="67C3540F" w14:textId="77777777" w:rsidR="001C0821" w:rsidRPr="008E3378" w:rsidRDefault="001C0821" w:rsidP="001C0821">
      <w:pPr>
        <w:pBdr>
          <w:top w:val="single" w:sz="8" w:space="10" w:color="auto"/>
          <w:left w:val="single" w:sz="8" w:space="10" w:color="auto"/>
          <w:bottom w:val="single" w:sz="8" w:space="10" w:color="auto"/>
          <w:right w:val="single" w:sz="8" w:space="10" w:color="auto"/>
        </w:pBdr>
        <w:tabs>
          <w:tab w:val="left" w:leader="dot" w:pos="5245"/>
        </w:tabs>
        <w:suppressAutoHyphens w:val="0"/>
        <w:ind w:left="426" w:firstLine="424"/>
        <w:jc w:val="both"/>
        <w:rPr>
          <w:rFonts w:ascii="Arial" w:hAnsi="Arial" w:cs="Arial"/>
          <w:lang w:eastAsia="fr-FR" w:bidi="ml"/>
        </w:rPr>
      </w:pPr>
      <w:r w:rsidRPr="008E3378">
        <w:rPr>
          <w:rFonts w:ascii="Arial" w:hAnsi="Arial" w:cs="Arial"/>
          <w:lang w:eastAsia="fr-FR" w:bidi="ml"/>
        </w:rPr>
        <w:t>Numéro d’avis :</w:t>
      </w:r>
      <w:r w:rsidRPr="008E3378">
        <w:rPr>
          <w:rFonts w:ascii="Arial" w:hAnsi="Arial" w:cs="Arial"/>
          <w:lang w:eastAsia="fr-FR" w:bidi="ml"/>
        </w:rPr>
        <w:tab/>
      </w:r>
    </w:p>
    <w:p w14:paraId="4B7C9F50" w14:textId="77777777" w:rsidR="001C0821" w:rsidRPr="00791F91" w:rsidRDefault="001C0821" w:rsidP="001C0821">
      <w:pPr>
        <w:pBdr>
          <w:top w:val="single" w:sz="8" w:space="10" w:color="auto"/>
          <w:left w:val="single" w:sz="8" w:space="10" w:color="auto"/>
          <w:bottom w:val="single" w:sz="8" w:space="10" w:color="auto"/>
          <w:right w:val="single" w:sz="8" w:space="10" w:color="auto"/>
        </w:pBdr>
        <w:suppressAutoHyphens w:val="0"/>
        <w:ind w:left="426"/>
        <w:jc w:val="both"/>
        <w:rPr>
          <w:rFonts w:ascii="Arial" w:hAnsi="Arial" w:cs="Arial"/>
          <w:color w:val="0000FF"/>
          <w:lang w:eastAsia="fr-FR" w:bidi="ml"/>
        </w:rPr>
      </w:pPr>
    </w:p>
    <w:p w14:paraId="21275636" w14:textId="1EB80EF4" w:rsidR="001C0821" w:rsidRDefault="001C0821" w:rsidP="00791F91">
      <w:pPr>
        <w:suppressAutoHyphens w:val="0"/>
        <w:jc w:val="both"/>
        <w:rPr>
          <w:rFonts w:ascii="Arial" w:hAnsi="Arial" w:cs="Arial"/>
          <w:lang w:eastAsia="fr-FR" w:bidi="ml"/>
        </w:rPr>
      </w:pPr>
    </w:p>
    <w:p w14:paraId="16226C54" w14:textId="77777777" w:rsidR="001C0821" w:rsidRPr="00791F91" w:rsidRDefault="001C0821" w:rsidP="00791F91">
      <w:pPr>
        <w:suppressAutoHyphens w:val="0"/>
        <w:jc w:val="both"/>
        <w:rPr>
          <w:rFonts w:ascii="Arial" w:hAnsi="Arial" w:cs="Arial"/>
          <w:lang w:eastAsia="fr-FR" w:bidi="ml"/>
        </w:rPr>
      </w:pPr>
    </w:p>
    <w:p w14:paraId="6A34CC33" w14:textId="77777777" w:rsidR="00791F91" w:rsidRPr="00791F91" w:rsidRDefault="00791F91" w:rsidP="00791F91">
      <w:pPr>
        <w:suppressAutoHyphens w:val="0"/>
        <w:rPr>
          <w:rFonts w:ascii="Arial" w:hAnsi="Arial" w:cs="Arial"/>
          <w:lang w:eastAsia="fr-FR" w:bidi="ml"/>
        </w:rPr>
      </w:pPr>
    </w:p>
    <w:p w14:paraId="6A34CC3F" w14:textId="35B999E5" w:rsidR="00791F91" w:rsidRPr="00791F91" w:rsidRDefault="0017605B" w:rsidP="00791F91">
      <w:pPr>
        <w:tabs>
          <w:tab w:val="left" w:pos="5245"/>
          <w:tab w:val="left" w:pos="7371"/>
          <w:tab w:val="left" w:pos="7655"/>
        </w:tabs>
        <w:suppressAutoHyphens w:val="0"/>
        <w:jc w:val="both"/>
        <w:rPr>
          <w:rFonts w:ascii="Arial" w:hAnsi="Arial" w:cs="Arial"/>
          <w:lang w:eastAsia="fr-FR" w:bidi="ml"/>
        </w:rPr>
      </w:pPr>
      <w:r>
        <w:rPr>
          <w:rFonts w:ascii="Arial" w:hAnsi="Arial" w:cs="Arial"/>
          <w:b/>
          <w:bCs/>
          <w:color w:val="0000FF"/>
          <w:lang w:eastAsia="fr-FR" w:bidi="ml"/>
        </w:rPr>
        <w:tab/>
      </w:r>
      <w:r w:rsidR="00791F91" w:rsidRPr="00791F91">
        <w:rPr>
          <w:rFonts w:ascii="Arial" w:hAnsi="Arial" w:cs="Arial"/>
          <w:lang w:eastAsia="fr-FR" w:bidi="ml"/>
        </w:rPr>
        <w:t>A : …………………</w:t>
      </w:r>
      <w:proofErr w:type="gramStart"/>
      <w:r w:rsidR="00791F91" w:rsidRPr="00791F91">
        <w:rPr>
          <w:rFonts w:ascii="Arial" w:hAnsi="Arial" w:cs="Arial"/>
          <w:lang w:eastAsia="fr-FR" w:bidi="ml"/>
        </w:rPr>
        <w:t>… ,</w:t>
      </w:r>
      <w:proofErr w:type="gramEnd"/>
      <w:r w:rsidR="00791F91" w:rsidRPr="00791F91">
        <w:rPr>
          <w:rFonts w:ascii="Arial" w:hAnsi="Arial" w:cs="Arial"/>
          <w:lang w:eastAsia="fr-FR" w:bidi="ml"/>
        </w:rPr>
        <w:t xml:space="preserve"> le …………………</w:t>
      </w:r>
    </w:p>
    <w:p w14:paraId="6A34CC40" w14:textId="77777777" w:rsidR="00791F91" w:rsidRPr="00791F91" w:rsidRDefault="00791F91" w:rsidP="00791F91">
      <w:pPr>
        <w:suppressAutoHyphens w:val="0"/>
        <w:rPr>
          <w:lang w:eastAsia="fr-FR" w:bidi="ml"/>
        </w:rPr>
      </w:pPr>
    </w:p>
    <w:p w14:paraId="6A34CC41" w14:textId="77777777" w:rsidR="00791F91" w:rsidRPr="00791F91" w:rsidRDefault="00791F91" w:rsidP="00791F91">
      <w:pPr>
        <w:suppressAutoHyphens w:val="0"/>
        <w:rPr>
          <w:lang w:eastAsia="fr-FR" w:bidi="ml"/>
        </w:rPr>
      </w:pPr>
    </w:p>
    <w:p w14:paraId="6A34CC42" w14:textId="77777777" w:rsidR="00791F91" w:rsidRPr="00791F91" w:rsidRDefault="00791F91" w:rsidP="00791F91">
      <w:pPr>
        <w:suppressAutoHyphens w:val="0"/>
        <w:rPr>
          <w:lang w:eastAsia="fr-FR" w:bidi="ml"/>
        </w:rPr>
      </w:pPr>
    </w:p>
    <w:p w14:paraId="6A34CC43" w14:textId="77777777" w:rsidR="00791F91" w:rsidRPr="00791F91" w:rsidRDefault="00791F91" w:rsidP="00791F91">
      <w:pPr>
        <w:suppressAutoHyphens w:val="0"/>
        <w:rPr>
          <w:lang w:eastAsia="fr-FR" w:bidi="ml"/>
        </w:rPr>
      </w:pPr>
    </w:p>
    <w:p w14:paraId="6A34CC44" w14:textId="77777777" w:rsidR="00791F91" w:rsidRPr="00791F91" w:rsidRDefault="00791F91" w:rsidP="00791F91">
      <w:pPr>
        <w:suppressAutoHyphens w:val="0"/>
        <w:ind w:left="6804"/>
        <w:jc w:val="both"/>
        <w:rPr>
          <w:rFonts w:ascii="Arial" w:hAnsi="Arial" w:cs="Arial"/>
          <w:lang w:eastAsia="fr-FR" w:bidi="ml"/>
        </w:rPr>
      </w:pPr>
      <w:r w:rsidRPr="00791F91">
        <w:rPr>
          <w:rFonts w:ascii="Arial" w:hAnsi="Arial" w:cs="Arial"/>
          <w:lang w:eastAsia="fr-FR" w:bidi="ml"/>
        </w:rPr>
        <w:t>Signature</w:t>
      </w:r>
    </w:p>
    <w:p w14:paraId="6A34CC45" w14:textId="3D1868A9" w:rsidR="00791F91" w:rsidRDefault="00791F91" w:rsidP="00791F91">
      <w:pPr>
        <w:suppressAutoHyphens w:val="0"/>
        <w:ind w:left="4820"/>
        <w:jc w:val="center"/>
        <w:rPr>
          <w:rFonts w:ascii="Arial" w:hAnsi="Arial" w:cs="Arial"/>
          <w:i/>
          <w:iCs/>
          <w:sz w:val="18"/>
          <w:szCs w:val="18"/>
          <w:lang w:eastAsia="fr-FR" w:bidi="ml"/>
        </w:rPr>
      </w:pPr>
      <w:r w:rsidRPr="002D03BB">
        <w:rPr>
          <w:rFonts w:ascii="Arial" w:hAnsi="Arial" w:cs="Arial"/>
          <w:i/>
          <w:iCs/>
          <w:sz w:val="18"/>
          <w:szCs w:val="18"/>
          <w:lang w:eastAsia="fr-FR" w:bidi="ml"/>
        </w:rPr>
        <w:t>(Représentant du pouvoir adjudicateur habilité à signer le marché public)</w:t>
      </w:r>
    </w:p>
    <w:p w14:paraId="6C73E186" w14:textId="5E23F49F" w:rsidR="001C0821" w:rsidRDefault="001C0821" w:rsidP="00791F91">
      <w:pPr>
        <w:suppressAutoHyphens w:val="0"/>
        <w:ind w:left="4820"/>
        <w:jc w:val="center"/>
        <w:rPr>
          <w:rFonts w:ascii="Arial" w:hAnsi="Arial" w:cs="Arial"/>
          <w:i/>
          <w:iCs/>
          <w:sz w:val="18"/>
          <w:szCs w:val="18"/>
          <w:lang w:eastAsia="fr-FR" w:bidi="ml"/>
        </w:rPr>
      </w:pPr>
    </w:p>
    <w:p w14:paraId="246C6D40" w14:textId="77777777" w:rsidR="001C0821" w:rsidRPr="002D03BB" w:rsidRDefault="001C0821" w:rsidP="00791F91">
      <w:pPr>
        <w:suppressAutoHyphens w:val="0"/>
        <w:ind w:left="4820"/>
        <w:jc w:val="center"/>
        <w:rPr>
          <w:rFonts w:ascii="Arial" w:hAnsi="Arial" w:cs="Arial"/>
          <w:i/>
          <w:iCs/>
          <w:sz w:val="18"/>
          <w:szCs w:val="18"/>
          <w:lang w:eastAsia="fr-FR" w:bidi="ml"/>
        </w:rPr>
      </w:pPr>
    </w:p>
    <w:p w14:paraId="6A34CC46" w14:textId="77777777" w:rsidR="00791F91" w:rsidRPr="00791F91" w:rsidRDefault="00791F91" w:rsidP="00791F91">
      <w:pPr>
        <w:suppressAutoHyphens w:val="0"/>
        <w:jc w:val="both"/>
        <w:rPr>
          <w:lang w:eastAsia="fr-FR" w:bidi="ml"/>
        </w:rPr>
      </w:pPr>
    </w:p>
    <w:p w14:paraId="6A34CC4A" w14:textId="6FBD9ACF" w:rsidR="00382976" w:rsidRDefault="00382976">
      <w:pPr>
        <w:suppressAutoHyphens w:val="0"/>
      </w:pPr>
      <w:r>
        <w:br w:type="page"/>
      </w:r>
    </w:p>
    <w:p w14:paraId="57E8E7E4" w14:textId="77777777" w:rsidR="002C2CA3" w:rsidRDefault="002C2CA3" w:rsidP="001C0821">
      <w:pPr>
        <w:suppressAutoHyphens w:val="0"/>
      </w:pPr>
    </w:p>
    <w:p w14:paraId="6A34CC4D" w14:textId="5E854E77" w:rsidR="00791F91" w:rsidRPr="00D8507C" w:rsidRDefault="00791F91" w:rsidP="00791F91">
      <w:pPr>
        <w:tabs>
          <w:tab w:val="left" w:pos="4608"/>
        </w:tabs>
        <w:jc w:val="both"/>
        <w:rPr>
          <w:rFonts w:ascii="Arial" w:hAnsi="Arial" w:cs="Arial"/>
          <w:color w:val="339966"/>
          <w:lang w:bidi="m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91F91" w:rsidRPr="00AD554E" w14:paraId="6A34CC4F" w14:textId="77777777" w:rsidTr="00A14E5B"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14:paraId="6A34CC4E" w14:textId="4B3603FB" w:rsidR="00791F91" w:rsidRPr="00AD554E" w:rsidRDefault="00791F91" w:rsidP="0002598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  <w:lang w:bidi="ml"/>
              </w:rPr>
            </w:pPr>
            <w:r w:rsidRPr="00AD554E">
              <w:rPr>
                <w:rFonts w:ascii="Arial" w:hAnsi="Arial" w:cs="Arial"/>
                <w:b/>
                <w:bCs/>
                <w:sz w:val="22"/>
                <w:szCs w:val="22"/>
                <w:lang w:bidi="ml"/>
              </w:rPr>
              <w:t xml:space="preserve">F – Notification du marché </w:t>
            </w:r>
            <w:r w:rsidR="002D03BB" w:rsidRPr="00AD554E">
              <w:rPr>
                <w:rFonts w:ascii="Arial" w:hAnsi="Arial" w:cs="Arial"/>
                <w:b/>
                <w:bCs/>
                <w:sz w:val="22"/>
                <w:szCs w:val="22"/>
                <w:lang w:bidi="ml"/>
              </w:rPr>
              <w:t xml:space="preserve">public </w:t>
            </w:r>
            <w:r w:rsidRPr="00AD554E">
              <w:rPr>
                <w:rFonts w:ascii="Arial" w:hAnsi="Arial" w:cs="Arial"/>
                <w:b/>
                <w:bCs/>
                <w:sz w:val="22"/>
                <w:szCs w:val="22"/>
                <w:lang w:bidi="ml"/>
              </w:rPr>
              <w:t xml:space="preserve">au </w:t>
            </w:r>
            <w:r w:rsidR="00025982" w:rsidRPr="00AD554E">
              <w:rPr>
                <w:rFonts w:ascii="Arial" w:hAnsi="Arial" w:cs="Arial"/>
                <w:b/>
                <w:bCs/>
                <w:sz w:val="22"/>
                <w:szCs w:val="22"/>
                <w:lang w:bidi="ml"/>
              </w:rPr>
              <w:t>titulaire</w:t>
            </w:r>
            <w:r w:rsidR="007B13AE">
              <w:rPr>
                <w:rFonts w:ascii="Arial" w:hAnsi="Arial" w:cs="Arial"/>
                <w:b/>
                <w:bCs/>
                <w:sz w:val="22"/>
                <w:szCs w:val="22"/>
                <w:lang w:bidi="ml"/>
              </w:rPr>
              <w:t>.</w:t>
            </w:r>
          </w:p>
        </w:tc>
      </w:tr>
    </w:tbl>
    <w:p w14:paraId="6A34CC50" w14:textId="77777777" w:rsidR="00791F91" w:rsidRPr="005D051E" w:rsidRDefault="00791F91" w:rsidP="00791F91">
      <w:pPr>
        <w:tabs>
          <w:tab w:val="left" w:pos="3600"/>
        </w:tabs>
        <w:jc w:val="both"/>
        <w:rPr>
          <w:rFonts w:ascii="Arial" w:hAnsi="Arial" w:cs="Arial"/>
          <w:b/>
          <w:bCs/>
          <w:lang w:bidi="ml"/>
        </w:rPr>
      </w:pPr>
    </w:p>
    <w:p w14:paraId="6A34CC51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A34CC82" wp14:editId="6A34CC83">
                <wp:simplePos x="0" y="0"/>
                <wp:positionH relativeFrom="column">
                  <wp:posOffset>-31750</wp:posOffset>
                </wp:positionH>
                <wp:positionV relativeFrom="paragraph">
                  <wp:posOffset>41910</wp:posOffset>
                </wp:positionV>
                <wp:extent cx="6400800" cy="262890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6400800" cy="2628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34CC99" w14:textId="77777777" w:rsidR="00AF5474" w:rsidRPr="005D051E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lang w:bidi="ml"/>
                              </w:rPr>
                            </w:pPr>
                            <w:r w:rsidRPr="005D051E">
                              <w:rPr>
                                <w:rFonts w:ascii="Arial" w:hAnsi="Arial" w:cs="Arial"/>
                                <w:b/>
                                <w:bCs/>
                                <w:spacing w:val="-10"/>
                                <w:position w:val="-2"/>
                                <w:lang w:bidi="ml"/>
                              </w:rPr>
                              <w:sym w:font="Wingdings" w:char="F06E"/>
                            </w:r>
                            <w:r w:rsidRPr="005D051E">
                              <w:rPr>
                                <w:rFonts w:ascii="Arial" w:hAnsi="Arial" w:cs="Arial"/>
                                <w:b/>
                                <w:bCs/>
                                <w:spacing w:val="-10"/>
                                <w:position w:val="-2"/>
                                <w:lang w:bidi="ml"/>
                              </w:rPr>
                              <w:t xml:space="preserve">  </w:t>
                            </w:r>
                            <w:r w:rsidRPr="005D051E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lang w:bidi="ml"/>
                              </w:rPr>
                              <w:t>En cas de remise contre récépissé</w:t>
                            </w: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 xml:space="preserve"> : </w:t>
                            </w:r>
                          </w:p>
                          <w:p w14:paraId="6A34CC9A" w14:textId="77777777" w:rsidR="00AF5474" w:rsidRPr="005D051E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lang w:bidi="ml"/>
                              </w:rPr>
                            </w:pP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 xml:space="preserve">Le </w:t>
                            </w:r>
                            <w:r>
                              <w:rPr>
                                <w:rFonts w:ascii="Arial" w:hAnsi="Arial" w:cs="Arial"/>
                                <w:lang w:bidi="ml"/>
                              </w:rPr>
                              <w:t>titulaire</w:t>
                            </w: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 xml:space="preserve"> signera la formule ci-dessous : </w:t>
                            </w:r>
                          </w:p>
                          <w:p w14:paraId="6A34CC9B" w14:textId="5C2AAA91" w:rsidR="00AF5474" w:rsidRPr="005D051E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lang w:bidi="ml"/>
                              </w:rPr>
                            </w:pP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ab/>
                              <w:t>« </w:t>
                            </w:r>
                            <w:r w:rsidRPr="005D051E">
                              <w:rPr>
                                <w:rFonts w:ascii="Arial" w:hAnsi="Arial" w:cs="Arial"/>
                                <w:i/>
                                <w:iCs/>
                                <w:lang w:bidi="ml"/>
                              </w:rPr>
                              <w:t>Reçu à titre de notification une copie du présent marché</w:t>
                            </w: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> </w:t>
                            </w:r>
                            <w:r w:rsidRPr="002D03BB">
                              <w:rPr>
                                <w:rFonts w:ascii="Arial" w:hAnsi="Arial" w:cs="Arial"/>
                                <w:i/>
                                <w:lang w:bidi="ml"/>
                              </w:rPr>
                              <w:t xml:space="preserve">public </w:t>
                            </w: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 xml:space="preserve">» : </w:t>
                            </w:r>
                          </w:p>
                          <w:p w14:paraId="6A34CC9C" w14:textId="77777777" w:rsidR="00AF5474" w:rsidRPr="005D051E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lang w:bidi="ml"/>
                              </w:rPr>
                            </w:pPr>
                          </w:p>
                          <w:p w14:paraId="6A34CC9D" w14:textId="77777777" w:rsidR="00AF5474" w:rsidRPr="005D051E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lang w:bidi="ml"/>
                              </w:rPr>
                            </w:pP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ab/>
                              <w:t>A    ………………………</w:t>
                            </w:r>
                            <w:proofErr w:type="gramStart"/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>…….</w:t>
                            </w:r>
                            <w:proofErr w:type="gramEnd"/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>……, le ………………………..</w:t>
                            </w: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ab/>
                            </w:r>
                          </w:p>
                          <w:p w14:paraId="6A34CC9E" w14:textId="4CDA89EA" w:rsidR="00AF5474" w:rsidRPr="005D051E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cs="Kartika"/>
                                <w:lang w:bidi="ml"/>
                              </w:rPr>
                            </w:pP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ab/>
                              <w:t xml:space="preserve">Signature du </w:t>
                            </w:r>
                            <w:r>
                              <w:rPr>
                                <w:rFonts w:ascii="Arial" w:hAnsi="Arial" w:cs="Arial"/>
                                <w:lang w:bidi="ml"/>
                              </w:rPr>
                              <w:t>titulaire</w:t>
                            </w:r>
                          </w:p>
                          <w:p w14:paraId="6A34CC9F" w14:textId="77777777" w:rsidR="00AF5474" w:rsidRPr="00D8507C" w:rsidRDefault="00AF5474" w:rsidP="00791F91">
                            <w:pPr>
                              <w:rPr>
                                <w:rFonts w:cs="Kartika"/>
                                <w:color w:val="339966"/>
                                <w:lang w:bidi="m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34CC82" id="Rectangle 2" o:spid="_x0000_s1026" style="position:absolute;left:0;text-align:left;margin-left:-2.5pt;margin-top:3.3pt;width:7in;height:207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">
                <v:textbox>
                  <w:txbxContent>
                    <w:p w14:paraId="6A34CC99" w14:textId="77777777" w:rsidR="00AF5474" w:rsidRPr="005D051E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lang w:bidi="ml"/>
                        </w:rPr>
                      </w:pPr>
                      <w:r w:rsidRPr="005D051E">
                        <w:rPr>
                          <w:rFonts w:ascii="Arial" w:hAnsi="Arial" w:cs="Arial"/>
                          <w:b/>
                          <w:bCs/>
                          <w:spacing w:val="-10"/>
                          <w:position w:val="-2"/>
                          <w:lang w:bidi="ml"/>
                        </w:rPr>
                        <w:sym w:font="Wingdings" w:char="F06E"/>
                      </w:r>
                      <w:r w:rsidRPr="005D051E">
                        <w:rPr>
                          <w:rFonts w:ascii="Arial" w:hAnsi="Arial" w:cs="Arial"/>
                          <w:b/>
                          <w:bCs/>
                          <w:spacing w:val="-10"/>
                          <w:position w:val="-2"/>
                          <w:lang w:bidi="ml"/>
                        </w:rPr>
                        <w:t xml:space="preserve">  </w:t>
                      </w:r>
                      <w:r w:rsidRPr="005D051E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lang w:bidi="ml"/>
                        </w:rPr>
                        <w:t>En cas de remise contre récépissé</w:t>
                      </w:r>
                      <w:r w:rsidRPr="005D051E">
                        <w:rPr>
                          <w:rFonts w:ascii="Arial" w:hAnsi="Arial" w:cs="Arial"/>
                          <w:lang w:bidi="ml"/>
                        </w:rPr>
                        <w:t xml:space="preserve"> : </w:t>
                      </w:r>
                    </w:p>
                    <w:p w14:paraId="6A34CC9A" w14:textId="77777777" w:rsidR="00AF5474" w:rsidRPr="005D051E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lang w:bidi="ml"/>
                        </w:rPr>
                      </w:pPr>
                      <w:r w:rsidRPr="005D051E">
                        <w:rPr>
                          <w:rFonts w:ascii="Arial" w:hAnsi="Arial" w:cs="Arial"/>
                          <w:lang w:bidi="ml"/>
                        </w:rPr>
                        <w:t xml:space="preserve">Le </w:t>
                      </w:r>
                      <w:r>
                        <w:rPr>
                          <w:rFonts w:ascii="Arial" w:hAnsi="Arial" w:cs="Arial"/>
                          <w:lang w:bidi="ml"/>
                        </w:rPr>
                        <w:t>titulaire</w:t>
                      </w:r>
                      <w:r w:rsidRPr="005D051E">
                        <w:rPr>
                          <w:rFonts w:ascii="Arial" w:hAnsi="Arial" w:cs="Arial"/>
                          <w:lang w:bidi="ml"/>
                        </w:rPr>
                        <w:t xml:space="preserve"> signera la formule ci-dessous : </w:t>
                      </w:r>
                    </w:p>
                    <w:p w14:paraId="6A34CC9B" w14:textId="5C2AAA91" w:rsidR="00AF5474" w:rsidRPr="005D051E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lang w:bidi="ml"/>
                        </w:rPr>
                      </w:pPr>
                      <w:r w:rsidRPr="005D051E">
                        <w:rPr>
                          <w:rFonts w:ascii="Arial" w:hAnsi="Arial" w:cs="Arial"/>
                          <w:lang w:bidi="ml"/>
                        </w:rPr>
                        <w:tab/>
                        <w:t>« </w:t>
                      </w:r>
                      <w:r w:rsidRPr="005D051E">
                        <w:rPr>
                          <w:rFonts w:ascii="Arial" w:hAnsi="Arial" w:cs="Arial"/>
                          <w:i/>
                          <w:iCs/>
                          <w:lang w:bidi="ml"/>
                        </w:rPr>
                        <w:t>Reçu à titre de notification une copie du présent marché</w:t>
                      </w:r>
                      <w:r w:rsidRPr="005D051E">
                        <w:rPr>
                          <w:rFonts w:ascii="Arial" w:hAnsi="Arial" w:cs="Arial"/>
                          <w:lang w:bidi="ml"/>
                        </w:rPr>
                        <w:t> </w:t>
                      </w:r>
                      <w:r w:rsidRPr="002D03BB">
                        <w:rPr>
                          <w:rFonts w:ascii="Arial" w:hAnsi="Arial" w:cs="Arial"/>
                          <w:i/>
                          <w:lang w:bidi="ml"/>
                        </w:rPr>
                        <w:t xml:space="preserve">public </w:t>
                      </w:r>
                      <w:r w:rsidRPr="005D051E">
                        <w:rPr>
                          <w:rFonts w:ascii="Arial" w:hAnsi="Arial" w:cs="Arial"/>
                          <w:lang w:bidi="ml"/>
                        </w:rPr>
                        <w:t xml:space="preserve">» : </w:t>
                      </w:r>
                    </w:p>
                    <w:p w14:paraId="6A34CC9C" w14:textId="77777777" w:rsidR="00AF5474" w:rsidRPr="005D051E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lang w:bidi="ml"/>
                        </w:rPr>
                      </w:pPr>
                    </w:p>
                    <w:p w14:paraId="6A34CC9D" w14:textId="77777777" w:rsidR="00AF5474" w:rsidRPr="005D051E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lang w:bidi="ml"/>
                        </w:rPr>
                      </w:pPr>
                      <w:r w:rsidRPr="005D051E">
                        <w:rPr>
                          <w:rFonts w:ascii="Arial" w:hAnsi="Arial" w:cs="Arial"/>
                          <w:lang w:bidi="ml"/>
                        </w:rPr>
                        <w:tab/>
                        <w:t>A    ………………………</w:t>
                      </w:r>
                      <w:proofErr w:type="gramStart"/>
                      <w:r w:rsidRPr="005D051E">
                        <w:rPr>
                          <w:rFonts w:ascii="Arial" w:hAnsi="Arial" w:cs="Arial"/>
                          <w:lang w:bidi="ml"/>
                        </w:rPr>
                        <w:t>…….</w:t>
                      </w:r>
                      <w:proofErr w:type="gramEnd"/>
                      <w:r w:rsidRPr="005D051E">
                        <w:rPr>
                          <w:rFonts w:ascii="Arial" w:hAnsi="Arial" w:cs="Arial"/>
                          <w:lang w:bidi="ml"/>
                        </w:rPr>
                        <w:t>……, le ………………………..</w:t>
                      </w:r>
                      <w:r w:rsidRPr="005D051E">
                        <w:rPr>
                          <w:rFonts w:ascii="Arial" w:hAnsi="Arial" w:cs="Arial"/>
                          <w:lang w:bidi="ml"/>
                        </w:rPr>
                        <w:tab/>
                      </w:r>
                    </w:p>
                    <w:p w14:paraId="6A34CC9E" w14:textId="4CDA89EA" w:rsidR="00AF5474" w:rsidRPr="005D051E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cs="Kartika"/>
                          <w:lang w:bidi="ml"/>
                        </w:rPr>
                      </w:pPr>
                      <w:r w:rsidRPr="005D051E">
                        <w:rPr>
                          <w:rFonts w:ascii="Arial" w:hAnsi="Arial" w:cs="Arial"/>
                          <w:lang w:bidi="ml"/>
                        </w:rPr>
                        <w:tab/>
                        <w:t xml:space="preserve">Signature du </w:t>
                      </w:r>
                      <w:r>
                        <w:rPr>
                          <w:rFonts w:ascii="Arial" w:hAnsi="Arial" w:cs="Arial"/>
                          <w:lang w:bidi="ml"/>
                        </w:rPr>
                        <w:t>titulaire</w:t>
                      </w:r>
                    </w:p>
                    <w:p w14:paraId="6A34CC9F" w14:textId="77777777" w:rsidR="00AF5474" w:rsidRPr="00D8507C" w:rsidRDefault="00AF5474" w:rsidP="00791F91">
                      <w:pPr>
                        <w:rPr>
                          <w:rFonts w:cs="Kartika"/>
                          <w:color w:val="339966"/>
                          <w:lang w:bidi="ml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4CC52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3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4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5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6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7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8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9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A" w14:textId="77777777" w:rsidR="00791F91" w:rsidRPr="005D051E" w:rsidRDefault="00791F91" w:rsidP="00791F91">
      <w:pPr>
        <w:tabs>
          <w:tab w:val="left" w:pos="6237"/>
        </w:tabs>
        <w:jc w:val="both"/>
        <w:rPr>
          <w:rFonts w:ascii="Arial" w:hAnsi="Arial" w:cs="Arial"/>
          <w:lang w:bidi="ml"/>
        </w:rPr>
      </w:pPr>
      <w:r w:rsidRPr="005D051E">
        <w:rPr>
          <w:rFonts w:ascii="Arial" w:hAnsi="Arial" w:cs="Arial"/>
          <w:lang w:bidi="ml"/>
        </w:rPr>
        <w:tab/>
      </w:r>
    </w:p>
    <w:p w14:paraId="6A34CC5B" w14:textId="77777777" w:rsidR="00791F91" w:rsidRPr="005D051E" w:rsidRDefault="00791F91" w:rsidP="00791F91">
      <w:pPr>
        <w:tabs>
          <w:tab w:val="left" w:pos="6237"/>
        </w:tabs>
        <w:jc w:val="both"/>
        <w:rPr>
          <w:rFonts w:ascii="Arial" w:hAnsi="Arial" w:cs="Arial"/>
          <w:lang w:bidi="ml"/>
        </w:rPr>
      </w:pPr>
    </w:p>
    <w:p w14:paraId="6A34CC5C" w14:textId="77777777" w:rsidR="00791F91" w:rsidRPr="005D051E" w:rsidRDefault="00791F91" w:rsidP="00791F91">
      <w:pPr>
        <w:tabs>
          <w:tab w:val="left" w:pos="6237"/>
        </w:tabs>
        <w:jc w:val="both"/>
        <w:rPr>
          <w:rFonts w:ascii="Arial" w:hAnsi="Arial" w:cs="Arial"/>
          <w:lang w:bidi="ml"/>
        </w:rPr>
      </w:pPr>
    </w:p>
    <w:p w14:paraId="6A34CC5D" w14:textId="77777777" w:rsidR="00791F91" w:rsidRPr="005D051E" w:rsidRDefault="00791F91" w:rsidP="00791F91">
      <w:pPr>
        <w:tabs>
          <w:tab w:val="left" w:pos="6237"/>
        </w:tabs>
        <w:jc w:val="both"/>
        <w:rPr>
          <w:rFonts w:ascii="Arial" w:hAnsi="Arial" w:cs="Arial"/>
          <w:sz w:val="16"/>
          <w:szCs w:val="16"/>
          <w:lang w:bidi="ml"/>
        </w:rPr>
      </w:pPr>
    </w:p>
    <w:p w14:paraId="6A34CC5E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5F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0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1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2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3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4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5" w14:textId="523878D2" w:rsidR="00791F91" w:rsidRPr="005D051E" w:rsidRDefault="00791F91" w:rsidP="00791F91">
      <w:pPr>
        <w:pStyle w:val="En-tte"/>
        <w:tabs>
          <w:tab w:val="clear" w:pos="4536"/>
          <w:tab w:val="clear" w:pos="9072"/>
        </w:tabs>
        <w:rPr>
          <w:rFonts w:ascii="Arial" w:hAnsi="Arial" w:cs="Arial"/>
          <w:lang w:bidi="ml"/>
        </w:rPr>
      </w:pPr>
    </w:p>
    <w:p w14:paraId="6A34CC66" w14:textId="77777777" w:rsidR="00791F91" w:rsidRPr="005D051E" w:rsidRDefault="00791F91" w:rsidP="00791F91">
      <w:pPr>
        <w:rPr>
          <w:rFonts w:ascii="Arial" w:hAnsi="Arial" w:cs="Arial"/>
          <w:lang w:bidi="m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A34CC84" wp14:editId="6A34CC85">
                <wp:simplePos x="0" y="0"/>
                <wp:positionH relativeFrom="column">
                  <wp:posOffset>-31750</wp:posOffset>
                </wp:positionH>
                <wp:positionV relativeFrom="paragraph">
                  <wp:posOffset>58420</wp:posOffset>
                </wp:positionV>
                <wp:extent cx="6286500" cy="2286000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0" cy="22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34CCA0" w14:textId="36F33150" w:rsidR="00AF5474" w:rsidRPr="00983BB6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lang w:bidi="ml"/>
                              </w:rPr>
                            </w:pPr>
                            <w:r w:rsidRPr="005D051E">
                              <w:rPr>
                                <w:rFonts w:ascii="Arial" w:hAnsi="Arial" w:cs="Arial"/>
                                <w:b/>
                                <w:bCs/>
                                <w:spacing w:val="-10"/>
                                <w:position w:val="-2"/>
                                <w:lang w:bidi="ml"/>
                              </w:rPr>
                              <w:sym w:font="Wingdings" w:char="F06E"/>
                            </w:r>
                            <w:r w:rsidRPr="005D051E">
                              <w:rPr>
                                <w:rFonts w:ascii="Arial" w:hAnsi="Arial" w:cs="Arial"/>
                                <w:b/>
                                <w:bCs/>
                                <w:spacing w:val="-10"/>
                                <w:position w:val="-2"/>
                                <w:lang w:bidi="ml"/>
                              </w:rPr>
                              <w:t xml:space="preserve">  </w:t>
                            </w:r>
                            <w:r w:rsidRPr="00983BB6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lang w:bidi="ml"/>
                              </w:rPr>
                              <w:t xml:space="preserve">En cas d’envoi dématérialisé par PLACE / en cas d’envoi par courrier recommandé avec avis de réception postal : </w:t>
                            </w:r>
                          </w:p>
                          <w:p w14:paraId="6A34CCA1" w14:textId="424FF513" w:rsidR="00AF5474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lang w:bidi="ml"/>
                              </w:rPr>
                            </w:pPr>
                            <w:r w:rsidRPr="00983BB6">
                              <w:rPr>
                                <w:rFonts w:ascii="Arial" w:hAnsi="Arial" w:cs="Arial"/>
                                <w:lang w:bidi="ml"/>
                              </w:rPr>
                              <w:t>Coller dans ce cadre l'avis de réception PLACE / avis de réception postal :</w:t>
                            </w:r>
                            <w:r>
                              <w:rPr>
                                <w:rFonts w:ascii="Arial" w:hAnsi="Arial" w:cs="Arial"/>
                                <w:lang w:bidi="ml"/>
                              </w:rPr>
                              <w:t xml:space="preserve"> </w:t>
                            </w:r>
                          </w:p>
                          <w:p w14:paraId="1B5A35EE" w14:textId="77777777" w:rsidR="00AF5474" w:rsidRPr="005D051E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lang w:bidi="m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34CC84" id="Rectangle 3" o:spid="_x0000_s1027" style="position:absolute;margin-left:-2.5pt;margin-top:4.6pt;width:495pt;height:18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">
                <v:textbox>
                  <w:txbxContent>
                    <w:p w14:paraId="6A34CCA0" w14:textId="36F33150" w:rsidR="00AF5474" w:rsidRPr="00983BB6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lang w:bidi="ml"/>
                        </w:rPr>
                      </w:pPr>
                      <w:r w:rsidRPr="005D051E">
                        <w:rPr>
                          <w:rFonts w:ascii="Arial" w:hAnsi="Arial" w:cs="Arial"/>
                          <w:b/>
                          <w:bCs/>
                          <w:spacing w:val="-10"/>
                          <w:position w:val="-2"/>
                          <w:lang w:bidi="ml"/>
                        </w:rPr>
                        <w:sym w:font="Wingdings" w:char="F06E"/>
                      </w:r>
                      <w:r w:rsidRPr="005D051E">
                        <w:rPr>
                          <w:rFonts w:ascii="Arial" w:hAnsi="Arial" w:cs="Arial"/>
                          <w:b/>
                          <w:bCs/>
                          <w:spacing w:val="-10"/>
                          <w:position w:val="-2"/>
                          <w:lang w:bidi="ml"/>
                        </w:rPr>
                        <w:t xml:space="preserve">  </w:t>
                      </w:r>
                      <w:r w:rsidRPr="00983BB6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lang w:bidi="ml"/>
                        </w:rPr>
                        <w:t xml:space="preserve">En cas d’envoi dématérialisé par PLACE / en cas d’envoi par courrier recommandé avec avis de réception postal : </w:t>
                      </w:r>
                    </w:p>
                    <w:p w14:paraId="6A34CCA1" w14:textId="424FF513" w:rsidR="00AF5474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lang w:bidi="ml"/>
                        </w:rPr>
                      </w:pPr>
                      <w:r w:rsidRPr="00983BB6">
                        <w:rPr>
                          <w:rFonts w:ascii="Arial" w:hAnsi="Arial" w:cs="Arial"/>
                          <w:lang w:bidi="ml"/>
                        </w:rPr>
                        <w:t>Coller dans ce cadre l'avis de réception PLACE / avis de réception postal :</w:t>
                      </w:r>
                      <w:r>
                        <w:rPr>
                          <w:rFonts w:ascii="Arial" w:hAnsi="Arial" w:cs="Arial"/>
                          <w:lang w:bidi="ml"/>
                        </w:rPr>
                        <w:t xml:space="preserve"> </w:t>
                      </w:r>
                    </w:p>
                    <w:p w14:paraId="1B5A35EE" w14:textId="77777777" w:rsidR="00AF5474" w:rsidRPr="005D051E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lang w:bidi="ml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4CC67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8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9" w14:textId="77777777" w:rsidR="00791F91" w:rsidRPr="00CC5801" w:rsidRDefault="00791F91" w:rsidP="00791F91">
      <w:pPr>
        <w:tabs>
          <w:tab w:val="left" w:pos="-142"/>
          <w:tab w:val="left" w:pos="4111"/>
        </w:tabs>
        <w:jc w:val="both"/>
        <w:rPr>
          <w:rFonts w:ascii="Arial Narrow" w:hAnsi="Arial Narrow"/>
          <w:sz w:val="24"/>
        </w:rPr>
      </w:pPr>
      <w:r w:rsidRPr="00CC5801">
        <w:rPr>
          <w:rFonts w:ascii="Arial Narrow" w:hAnsi="Arial Narrow"/>
          <w:sz w:val="24"/>
        </w:rPr>
        <w:t xml:space="preserve"> </w:t>
      </w:r>
    </w:p>
    <w:p w14:paraId="6A34CC6A" w14:textId="77777777" w:rsidR="00791F91" w:rsidRPr="005D051E" w:rsidRDefault="00791F91" w:rsidP="00791F91">
      <w:pPr>
        <w:tabs>
          <w:tab w:val="left" w:pos="3402"/>
        </w:tabs>
        <w:spacing w:before="120" w:after="120"/>
        <w:jc w:val="both"/>
        <w:rPr>
          <w:sz w:val="16"/>
          <w:szCs w:val="16"/>
          <w:lang w:bidi="ml"/>
        </w:rPr>
      </w:pPr>
    </w:p>
    <w:p w14:paraId="6A34CC6B" w14:textId="77777777" w:rsidR="002C2CA3" w:rsidRDefault="002C2CA3" w:rsidP="009B45B9">
      <w:pPr>
        <w:tabs>
          <w:tab w:val="left" w:pos="851"/>
        </w:tabs>
        <w:jc w:val="both"/>
      </w:pPr>
    </w:p>
    <w:p w14:paraId="6A34CC6C" w14:textId="77777777" w:rsidR="002C2CA3" w:rsidRDefault="002C2CA3" w:rsidP="009B45B9">
      <w:pPr>
        <w:tabs>
          <w:tab w:val="left" w:pos="851"/>
        </w:tabs>
        <w:jc w:val="both"/>
      </w:pPr>
    </w:p>
    <w:p w14:paraId="6A34CC6D" w14:textId="77777777" w:rsidR="002C2CA3" w:rsidRDefault="002C2CA3" w:rsidP="009B45B9">
      <w:pPr>
        <w:tabs>
          <w:tab w:val="left" w:pos="851"/>
        </w:tabs>
        <w:jc w:val="both"/>
      </w:pPr>
    </w:p>
    <w:p w14:paraId="6A34CC6E" w14:textId="77777777" w:rsidR="002C2CA3" w:rsidRDefault="002C2CA3" w:rsidP="009B45B9">
      <w:pPr>
        <w:tabs>
          <w:tab w:val="left" w:pos="851"/>
        </w:tabs>
        <w:jc w:val="both"/>
      </w:pPr>
    </w:p>
    <w:p w14:paraId="6A34CC6F" w14:textId="77777777" w:rsidR="002C2CA3" w:rsidRDefault="002C2CA3" w:rsidP="009B45B9">
      <w:pPr>
        <w:tabs>
          <w:tab w:val="left" w:pos="851"/>
        </w:tabs>
        <w:jc w:val="both"/>
      </w:pPr>
    </w:p>
    <w:p w14:paraId="6A34CC70" w14:textId="77777777" w:rsidR="002C2CA3" w:rsidRDefault="002C2CA3" w:rsidP="009B45B9">
      <w:pPr>
        <w:tabs>
          <w:tab w:val="left" w:pos="851"/>
        </w:tabs>
        <w:jc w:val="both"/>
      </w:pPr>
    </w:p>
    <w:p w14:paraId="6A34CC71" w14:textId="77777777" w:rsidR="002C2CA3" w:rsidRDefault="002C2CA3" w:rsidP="009B45B9">
      <w:pPr>
        <w:tabs>
          <w:tab w:val="left" w:pos="851"/>
        </w:tabs>
        <w:jc w:val="both"/>
      </w:pPr>
    </w:p>
    <w:p w14:paraId="6A34CC72" w14:textId="77777777" w:rsidR="002C2CA3" w:rsidRDefault="002C2CA3" w:rsidP="009B45B9">
      <w:pPr>
        <w:tabs>
          <w:tab w:val="left" w:pos="851"/>
        </w:tabs>
        <w:jc w:val="both"/>
      </w:pPr>
    </w:p>
    <w:p w14:paraId="6A34CC73" w14:textId="77777777" w:rsidR="002C2CA3" w:rsidRDefault="002C2CA3" w:rsidP="009B45B9">
      <w:pPr>
        <w:tabs>
          <w:tab w:val="left" w:pos="851"/>
        </w:tabs>
        <w:jc w:val="both"/>
      </w:pPr>
    </w:p>
    <w:p w14:paraId="6A34CC74" w14:textId="77777777" w:rsidR="002C2CA3" w:rsidRDefault="002C2CA3" w:rsidP="009B45B9">
      <w:pPr>
        <w:tabs>
          <w:tab w:val="left" w:pos="851"/>
        </w:tabs>
        <w:jc w:val="both"/>
      </w:pPr>
    </w:p>
    <w:p w14:paraId="6A34CC75" w14:textId="77777777" w:rsidR="002C2CA3" w:rsidRDefault="002C2CA3" w:rsidP="009B45B9">
      <w:pPr>
        <w:tabs>
          <w:tab w:val="left" w:pos="851"/>
        </w:tabs>
        <w:jc w:val="both"/>
      </w:pPr>
    </w:p>
    <w:p w14:paraId="6A34CC76" w14:textId="77777777" w:rsidR="002C2CA3" w:rsidRDefault="002C2CA3" w:rsidP="009B45B9">
      <w:pPr>
        <w:tabs>
          <w:tab w:val="left" w:pos="851"/>
        </w:tabs>
        <w:jc w:val="both"/>
      </w:pPr>
    </w:p>
    <w:p w14:paraId="6A34CC77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8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9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A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B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C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D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E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F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sectPr w:rsidR="00B141CA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5977B" w14:textId="77777777" w:rsidR="004C146C" w:rsidRDefault="004C146C">
      <w:r>
        <w:separator/>
      </w:r>
    </w:p>
  </w:endnote>
  <w:endnote w:type="continuationSeparator" w:id="0">
    <w:p w14:paraId="4EE17F4A" w14:textId="77777777" w:rsidR="004C146C" w:rsidRDefault="004C1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5386"/>
      <w:gridCol w:w="896"/>
      <w:gridCol w:w="567"/>
      <w:gridCol w:w="165"/>
      <w:gridCol w:w="544"/>
    </w:tblGrid>
    <w:tr w:rsidR="00AF5474" w14:paraId="6A34CC92" w14:textId="77777777" w:rsidTr="00B141CA">
      <w:trPr>
        <w:tblHeader/>
      </w:trPr>
      <w:tc>
        <w:tcPr>
          <w:tcW w:w="3048" w:type="dxa"/>
          <w:shd w:val="clear" w:color="auto" w:fill="66CCFF"/>
        </w:tcPr>
        <w:p w14:paraId="6A34CC8C" w14:textId="6159D42F" w:rsidR="00AF5474" w:rsidRPr="005A5FCD" w:rsidRDefault="00AF5474" w:rsidP="005A5FCD">
          <w:pPr>
            <w:ind w:right="-638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386" w:type="dxa"/>
          <w:shd w:val="clear" w:color="auto" w:fill="66CCFF"/>
        </w:tcPr>
        <w:p w14:paraId="6A34CC8D" w14:textId="10782371" w:rsidR="00AF5474" w:rsidRDefault="00002CF1" w:rsidP="00B05C4B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i/>
            </w:rPr>
            <w:t>(</w:t>
          </w:r>
          <w:r w:rsidR="004C0A0A">
            <w:rPr>
              <w:rFonts w:ascii="Arial" w:hAnsi="Arial" w:cs="Arial"/>
              <w:b/>
              <w:i/>
            </w:rPr>
            <w:t>Marché n°</w:t>
          </w:r>
          <w:r w:rsidR="004C0A0A" w:rsidRPr="004C0A0A">
            <w:rPr>
              <w:rFonts w:ascii="Arial" w:hAnsi="Arial" w:cs="Arial"/>
              <w:b/>
              <w:i/>
            </w:rPr>
            <w:t>15A25005</w:t>
          </w:r>
          <w:r w:rsidR="00AF5474">
            <w:rPr>
              <w:rFonts w:ascii="Arial" w:hAnsi="Arial" w:cs="Arial"/>
              <w:b/>
              <w:i/>
            </w:rPr>
            <w:t>)</w:t>
          </w:r>
        </w:p>
      </w:tc>
      <w:tc>
        <w:tcPr>
          <w:tcW w:w="896" w:type="dxa"/>
          <w:shd w:val="clear" w:color="auto" w:fill="66CCFF"/>
        </w:tcPr>
        <w:p w14:paraId="6A34CC8E" w14:textId="77777777" w:rsidR="00AF5474" w:rsidRDefault="00AF5474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14:paraId="6A34CC8F" w14:textId="6985DBBC" w:rsidR="00AF5474" w:rsidRDefault="00AF5474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7B13AE">
            <w:rPr>
              <w:rStyle w:val="Numrodepage"/>
              <w:rFonts w:cs="Arial"/>
              <w:b/>
              <w:noProof/>
            </w:rPr>
            <w:t>10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6A34CC90" w14:textId="77777777" w:rsidR="00AF5474" w:rsidRDefault="00AF5474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14:paraId="6A34CC91" w14:textId="41E3BFD4" w:rsidR="00AF5474" w:rsidRDefault="00AF5474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7B13AE">
            <w:rPr>
              <w:rStyle w:val="Numrodepage"/>
              <w:rFonts w:cs="Arial"/>
              <w:b/>
              <w:noProof/>
            </w:rPr>
            <w:t>10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6A34CC93" w14:textId="77777777" w:rsidR="00AF5474" w:rsidRDefault="00AF547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4503E" w14:textId="77777777" w:rsidR="004C146C" w:rsidRDefault="004C146C">
      <w:r>
        <w:separator/>
      </w:r>
    </w:p>
  </w:footnote>
  <w:footnote w:type="continuationSeparator" w:id="0">
    <w:p w14:paraId="452443EC" w14:textId="77777777" w:rsidR="004C146C" w:rsidRDefault="004C146C">
      <w:r>
        <w:continuationSeparator/>
      </w:r>
    </w:p>
  </w:footnote>
  <w:footnote w:id="1">
    <w:p w14:paraId="6A34CC94" w14:textId="77777777" w:rsidR="00AF5474" w:rsidRDefault="00AF5474">
      <w:pPr>
        <w:pStyle w:val="Notedebasdepage"/>
      </w:pPr>
      <w:r>
        <w:rPr>
          <w:rStyle w:val="Caractresdenotedebasdepage"/>
          <w:rFonts w:ascii="Arial" w:hAnsi="Arial"/>
        </w:rPr>
        <w:footnoteRef/>
      </w:r>
      <w:r>
        <w:rPr>
          <w:rFonts w:ascii="Arial" w:eastAsia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Formulaire non obligatoire disponible, avec sa notice explicative, sur le site du ministère chargé de l’économie.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1636EA1"/>
    <w:multiLevelType w:val="hybridMultilevel"/>
    <w:tmpl w:val="AA84FD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256C0D"/>
    <w:multiLevelType w:val="hybridMultilevel"/>
    <w:tmpl w:val="081438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74756B"/>
    <w:multiLevelType w:val="hybridMultilevel"/>
    <w:tmpl w:val="A2D8CA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50AB0"/>
    <w:multiLevelType w:val="hybridMultilevel"/>
    <w:tmpl w:val="49080CCA"/>
    <w:lvl w:ilvl="0" w:tplc="EEAE19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603E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B21D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8670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8C1D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BA9E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106A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5609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24F4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DF0555"/>
    <w:multiLevelType w:val="hybridMultilevel"/>
    <w:tmpl w:val="5C6C29D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9" w15:restartNumberingAfterBreak="0">
    <w:nsid w:val="3C7A551C"/>
    <w:multiLevelType w:val="hybridMultilevel"/>
    <w:tmpl w:val="AE8254BA"/>
    <w:lvl w:ilvl="0" w:tplc="71C070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B4075"/>
    <w:multiLevelType w:val="hybridMultilevel"/>
    <w:tmpl w:val="F8F8FC1E"/>
    <w:lvl w:ilvl="0" w:tplc="281C2C9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3216B3"/>
    <w:multiLevelType w:val="hybridMultilevel"/>
    <w:tmpl w:val="4E488FDC"/>
    <w:lvl w:ilvl="0" w:tplc="BD32DAF4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A62601"/>
    <w:multiLevelType w:val="hybridMultilevel"/>
    <w:tmpl w:val="6C1A8A2C"/>
    <w:lvl w:ilvl="0" w:tplc="35764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F209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7A35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32A6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E2A8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2FA8E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584D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F8CE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D4E6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F77376"/>
    <w:multiLevelType w:val="hybridMultilevel"/>
    <w:tmpl w:val="B19C5A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"/>
  </w:num>
  <w:num w:numId="4">
    <w:abstractNumId w:val="2"/>
  </w:num>
  <w:num w:numId="5">
    <w:abstractNumId w:val="12"/>
  </w:num>
  <w:num w:numId="6">
    <w:abstractNumId w:val="14"/>
  </w:num>
  <w:num w:numId="7">
    <w:abstractNumId w:val="3"/>
  </w:num>
  <w:num w:numId="8">
    <w:abstractNumId w:val="8"/>
  </w:num>
  <w:num w:numId="9">
    <w:abstractNumId w:val="10"/>
  </w:num>
  <w:num w:numId="10">
    <w:abstractNumId w:val="0"/>
  </w:num>
  <w:num w:numId="11">
    <w:abstractNumId w:val="11"/>
  </w:num>
  <w:num w:numId="12">
    <w:abstractNumId w:val="9"/>
  </w:num>
  <w:num w:numId="13">
    <w:abstractNumId w:val="7"/>
  </w:num>
  <w:num w:numId="14">
    <w:abstractNumId w:val="5"/>
  </w:num>
  <w:num w:numId="15">
    <w:abstractNumId w:val="6"/>
  </w:num>
  <w:num w:numId="16">
    <w:abstractNumId w:val="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A65"/>
    <w:rsid w:val="00002CF1"/>
    <w:rsid w:val="00025982"/>
    <w:rsid w:val="00036500"/>
    <w:rsid w:val="0004003F"/>
    <w:rsid w:val="000A2E05"/>
    <w:rsid w:val="000A4C09"/>
    <w:rsid w:val="000E0020"/>
    <w:rsid w:val="000F348D"/>
    <w:rsid w:val="00140183"/>
    <w:rsid w:val="00140694"/>
    <w:rsid w:val="00166B56"/>
    <w:rsid w:val="00173ECA"/>
    <w:rsid w:val="0017605B"/>
    <w:rsid w:val="001A3AC9"/>
    <w:rsid w:val="001A5CEB"/>
    <w:rsid w:val="001A6626"/>
    <w:rsid w:val="001B0613"/>
    <w:rsid w:val="001C0821"/>
    <w:rsid w:val="001C40C0"/>
    <w:rsid w:val="001C733C"/>
    <w:rsid w:val="001C7796"/>
    <w:rsid w:val="001D5778"/>
    <w:rsid w:val="001D63A1"/>
    <w:rsid w:val="0021527A"/>
    <w:rsid w:val="0021797C"/>
    <w:rsid w:val="00225A1A"/>
    <w:rsid w:val="00244CBD"/>
    <w:rsid w:val="00263DC7"/>
    <w:rsid w:val="00281AFD"/>
    <w:rsid w:val="002904AF"/>
    <w:rsid w:val="00293087"/>
    <w:rsid w:val="00293BCF"/>
    <w:rsid w:val="0029527C"/>
    <w:rsid w:val="002C04E1"/>
    <w:rsid w:val="002C2CA3"/>
    <w:rsid w:val="002C4B3E"/>
    <w:rsid w:val="002C79D6"/>
    <w:rsid w:val="002D03BB"/>
    <w:rsid w:val="002D4DD8"/>
    <w:rsid w:val="002F52DD"/>
    <w:rsid w:val="003261C6"/>
    <w:rsid w:val="00332B12"/>
    <w:rsid w:val="00333B9F"/>
    <w:rsid w:val="00354C04"/>
    <w:rsid w:val="00370B4B"/>
    <w:rsid w:val="00382782"/>
    <w:rsid w:val="00382976"/>
    <w:rsid w:val="00385E76"/>
    <w:rsid w:val="003C7313"/>
    <w:rsid w:val="003D5BA9"/>
    <w:rsid w:val="003E2ABC"/>
    <w:rsid w:val="003E63B0"/>
    <w:rsid w:val="00400B22"/>
    <w:rsid w:val="004055D2"/>
    <w:rsid w:val="004176BF"/>
    <w:rsid w:val="0042741A"/>
    <w:rsid w:val="0043706E"/>
    <w:rsid w:val="00442BB6"/>
    <w:rsid w:val="0044597F"/>
    <w:rsid w:val="00445A50"/>
    <w:rsid w:val="0046383D"/>
    <w:rsid w:val="00470BF3"/>
    <w:rsid w:val="00475977"/>
    <w:rsid w:val="004A7169"/>
    <w:rsid w:val="004C0A0A"/>
    <w:rsid w:val="004C146C"/>
    <w:rsid w:val="004D4DC6"/>
    <w:rsid w:val="004E75A6"/>
    <w:rsid w:val="00514DAF"/>
    <w:rsid w:val="005204F5"/>
    <w:rsid w:val="00532EC7"/>
    <w:rsid w:val="00541CA3"/>
    <w:rsid w:val="005546A9"/>
    <w:rsid w:val="005561EA"/>
    <w:rsid w:val="00581DB7"/>
    <w:rsid w:val="005846FB"/>
    <w:rsid w:val="005923D2"/>
    <w:rsid w:val="005A149E"/>
    <w:rsid w:val="005A4A3B"/>
    <w:rsid w:val="005A4CB5"/>
    <w:rsid w:val="005A5FCD"/>
    <w:rsid w:val="005B6C8F"/>
    <w:rsid w:val="005C5907"/>
    <w:rsid w:val="006072F9"/>
    <w:rsid w:val="0061068C"/>
    <w:rsid w:val="00612806"/>
    <w:rsid w:val="0064560F"/>
    <w:rsid w:val="00660727"/>
    <w:rsid w:val="00661A97"/>
    <w:rsid w:val="00667A5E"/>
    <w:rsid w:val="00674478"/>
    <w:rsid w:val="00692FEC"/>
    <w:rsid w:val="006C4338"/>
    <w:rsid w:val="006D2E23"/>
    <w:rsid w:val="006F3DF9"/>
    <w:rsid w:val="00703BD5"/>
    <w:rsid w:val="00705159"/>
    <w:rsid w:val="007060E5"/>
    <w:rsid w:val="00710FD6"/>
    <w:rsid w:val="00752124"/>
    <w:rsid w:val="00757151"/>
    <w:rsid w:val="007909E0"/>
    <w:rsid w:val="00791F91"/>
    <w:rsid w:val="0079785C"/>
    <w:rsid w:val="007A2989"/>
    <w:rsid w:val="007A32C7"/>
    <w:rsid w:val="007B13AE"/>
    <w:rsid w:val="007C0BF5"/>
    <w:rsid w:val="007D2616"/>
    <w:rsid w:val="007D7A65"/>
    <w:rsid w:val="007F68A6"/>
    <w:rsid w:val="0081250A"/>
    <w:rsid w:val="0083205E"/>
    <w:rsid w:val="00844DAA"/>
    <w:rsid w:val="00875C88"/>
    <w:rsid w:val="008A7D6D"/>
    <w:rsid w:val="008C04ED"/>
    <w:rsid w:val="008D2C3C"/>
    <w:rsid w:val="008D3A70"/>
    <w:rsid w:val="008E3378"/>
    <w:rsid w:val="009205FD"/>
    <w:rsid w:val="00926CF0"/>
    <w:rsid w:val="00927397"/>
    <w:rsid w:val="00931D42"/>
    <w:rsid w:val="00934503"/>
    <w:rsid w:val="009737B4"/>
    <w:rsid w:val="00983BB6"/>
    <w:rsid w:val="00983FF3"/>
    <w:rsid w:val="009A6717"/>
    <w:rsid w:val="009A70DA"/>
    <w:rsid w:val="009B1CD0"/>
    <w:rsid w:val="009B45B9"/>
    <w:rsid w:val="009C4D62"/>
    <w:rsid w:val="00A109CB"/>
    <w:rsid w:val="00A14E5B"/>
    <w:rsid w:val="00A53DA8"/>
    <w:rsid w:val="00A57DD1"/>
    <w:rsid w:val="00A57E15"/>
    <w:rsid w:val="00A60584"/>
    <w:rsid w:val="00A8760E"/>
    <w:rsid w:val="00A9775B"/>
    <w:rsid w:val="00AA05C7"/>
    <w:rsid w:val="00AD554E"/>
    <w:rsid w:val="00AE1C9C"/>
    <w:rsid w:val="00AE7831"/>
    <w:rsid w:val="00AF5474"/>
    <w:rsid w:val="00B054DA"/>
    <w:rsid w:val="00B05C4B"/>
    <w:rsid w:val="00B141CA"/>
    <w:rsid w:val="00B347AE"/>
    <w:rsid w:val="00B3719A"/>
    <w:rsid w:val="00B4145F"/>
    <w:rsid w:val="00B5094D"/>
    <w:rsid w:val="00B552B0"/>
    <w:rsid w:val="00B868B9"/>
    <w:rsid w:val="00B86CA7"/>
    <w:rsid w:val="00B87564"/>
    <w:rsid w:val="00B9432A"/>
    <w:rsid w:val="00BA44E5"/>
    <w:rsid w:val="00BD3F93"/>
    <w:rsid w:val="00BD479D"/>
    <w:rsid w:val="00BE36AB"/>
    <w:rsid w:val="00BE5AA2"/>
    <w:rsid w:val="00BE6078"/>
    <w:rsid w:val="00BE6484"/>
    <w:rsid w:val="00C07B12"/>
    <w:rsid w:val="00C3106D"/>
    <w:rsid w:val="00C62520"/>
    <w:rsid w:val="00C70697"/>
    <w:rsid w:val="00C91060"/>
    <w:rsid w:val="00C911FE"/>
    <w:rsid w:val="00C9625C"/>
    <w:rsid w:val="00CB092A"/>
    <w:rsid w:val="00CB1C4C"/>
    <w:rsid w:val="00CD185D"/>
    <w:rsid w:val="00CD46CC"/>
    <w:rsid w:val="00CE0D69"/>
    <w:rsid w:val="00CE7CB8"/>
    <w:rsid w:val="00D0068B"/>
    <w:rsid w:val="00D46BC7"/>
    <w:rsid w:val="00D75A57"/>
    <w:rsid w:val="00D904A2"/>
    <w:rsid w:val="00DA4F40"/>
    <w:rsid w:val="00DB40D6"/>
    <w:rsid w:val="00DB7F85"/>
    <w:rsid w:val="00DC1F0C"/>
    <w:rsid w:val="00E32A79"/>
    <w:rsid w:val="00E40967"/>
    <w:rsid w:val="00E47798"/>
    <w:rsid w:val="00E64C37"/>
    <w:rsid w:val="00E67E3B"/>
    <w:rsid w:val="00E76284"/>
    <w:rsid w:val="00EA4CE6"/>
    <w:rsid w:val="00EC46B8"/>
    <w:rsid w:val="00EC4741"/>
    <w:rsid w:val="00EC4A56"/>
    <w:rsid w:val="00ED0940"/>
    <w:rsid w:val="00F070E7"/>
    <w:rsid w:val="00F102F2"/>
    <w:rsid w:val="00F16C07"/>
    <w:rsid w:val="00F17207"/>
    <w:rsid w:val="00F575A2"/>
    <w:rsid w:val="00F759AA"/>
    <w:rsid w:val="00F96720"/>
    <w:rsid w:val="00FB416C"/>
    <w:rsid w:val="00FD3722"/>
    <w:rsid w:val="7431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oNotEmbedSmartTags/>
  <w:decimalSymbol w:val=","/>
  <w:listSeparator w:val=";"/>
  <w14:docId w14:val="6A34C9AA"/>
  <w15:docId w15:val="{2D6CE207-89A5-4C0F-9234-D2555C058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2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2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2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2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2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2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2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2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uiPriority w:val="22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link w:val="CorpsdetexteCar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A9775B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A9775B"/>
    <w:rPr>
      <w:rFonts w:ascii="Univers" w:hAnsi="Univers" w:cs="Univers"/>
      <w:lang w:eastAsia="zh-CN"/>
    </w:rPr>
  </w:style>
  <w:style w:type="character" w:customStyle="1" w:styleId="En-tteCar">
    <w:name w:val="En-tête Car"/>
    <w:basedOn w:val="Policepardfaut"/>
    <w:link w:val="En-tte"/>
    <w:rsid w:val="00EA4CE6"/>
    <w:rPr>
      <w:rFonts w:ascii="Univers" w:hAnsi="Univers" w:cs="Univers"/>
      <w:lang w:eastAsia="zh-CN"/>
    </w:rPr>
  </w:style>
  <w:style w:type="paragraph" w:styleId="Paragraphedeliste">
    <w:name w:val="List Paragraph"/>
    <w:basedOn w:val="Normal"/>
    <w:link w:val="ParagraphedelisteCar"/>
    <w:uiPriority w:val="34"/>
    <w:qFormat/>
    <w:rsid w:val="00EA4CE6"/>
    <w:pPr>
      <w:ind w:left="720"/>
      <w:contextualSpacing/>
    </w:pPr>
  </w:style>
  <w:style w:type="paragraph" w:customStyle="1" w:styleId="Default">
    <w:name w:val="Default"/>
    <w:rsid w:val="00BD479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ilfuvd">
    <w:name w:val="ilfuvd"/>
    <w:basedOn w:val="Policepardfaut"/>
    <w:rsid w:val="005204F5"/>
  </w:style>
  <w:style w:type="character" w:customStyle="1" w:styleId="CorpsdetexteCar">
    <w:name w:val="Corps de texte Car"/>
    <w:basedOn w:val="Policepardfaut"/>
    <w:link w:val="Corpsdetexte"/>
    <w:rsid w:val="00382782"/>
    <w:rPr>
      <w:rFonts w:ascii="Arial" w:hAnsi="Arial" w:cs="Arial"/>
      <w:b/>
      <w:sz w:val="24"/>
      <w:lang w:eastAsia="zh-CN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16C07"/>
    <w:rPr>
      <w:rFonts w:ascii="Univers" w:hAnsi="Univers" w:cs="Univers"/>
      <w:lang w:eastAsia="zh-CN"/>
    </w:rPr>
  </w:style>
  <w:style w:type="character" w:styleId="Mentionnonrsolue">
    <w:name w:val="Unresolved Mention"/>
    <w:basedOn w:val="Policepardfaut"/>
    <w:uiPriority w:val="99"/>
    <w:semiHidden/>
    <w:unhideWhenUsed/>
    <w:rsid w:val="00F16C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30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28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3699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56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4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835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265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839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5168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2337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1673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0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11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38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369621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09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806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623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572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553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0482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9743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2867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0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Claire.EUVRARD@efs.sante.fr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Marches-publics.bfct@efs.sante.fr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marches-publics.bfct@efs.sante.f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314199E56FDF45992EAD06D44ED259" ma:contentTypeVersion="4" ma:contentTypeDescription="Crée un document." ma:contentTypeScope="" ma:versionID="bbe9ee94507965794df4c4db4149ef45">
  <xsd:schema xmlns:xsd="http://www.w3.org/2001/XMLSchema" xmlns:xs="http://www.w3.org/2001/XMLSchema" xmlns:p="http://schemas.microsoft.com/office/2006/metadata/properties" xmlns:ns1="http://schemas.microsoft.com/sharepoint/v3" xmlns:ns2="3db10a5d-558e-4c80-b55c-f43536d34388" xmlns:ns3="8cabc909-925b-4993-810a-c39a03b082db" targetNamespace="http://schemas.microsoft.com/office/2006/metadata/properties" ma:root="true" ma:fieldsID="be99e691c43d9d85e300a598c0fc01a6" ns1:_="" ns2:_="" ns3:_="">
    <xsd:import namespace="http://schemas.microsoft.com/sharepoint/v3"/>
    <xsd:import namespace="3db10a5d-558e-4c80-b55c-f43536d34388"/>
    <xsd:import namespace="8cabc909-925b-4993-810a-c39a03b082d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rang" minOccurs="0"/>
                <xsd:element ref="ns2:SharedWithUsers" minOccurs="0"/>
                <xsd:element ref="ns3:R_x00e9_vision"/>
                <xsd:element ref="ns1:SeoKeywor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eoKeywords" ma:index="14" nillable="true" ma:displayName="Mots clés" ma:description="Mots clés" ma:hidden="true" ma:internalName="SeoKeyword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b10a5d-558e-4c80-b55c-f43536d3438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ang" ma:index="11" nillable="true" ma:displayName="rang" ma:decimals="0" ma:internalName="rang">
      <xsd:simpleType>
        <xsd:restriction base="dms:Number"/>
      </xsd:simpleType>
    </xsd:element>
    <xsd:element name="SharedWithUsers" ma:index="12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abc909-925b-4993-810a-c39a03b082db" elementFormDefault="qualified">
    <xsd:import namespace="http://schemas.microsoft.com/office/2006/documentManagement/types"/>
    <xsd:import namespace="http://schemas.microsoft.com/office/infopath/2007/PartnerControls"/>
    <xsd:element name="R_x00e9_vision" ma:index="13" ma:displayName="Révision" ma:description="date de la révision du document" ma:format="DateOnly" ma:internalName="R_x00e9_vision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ang xmlns="3db10a5d-558e-4c80-b55c-f43536d34388" xsi:nil="true"/>
    <R_x00e9_vision xmlns="8cabc909-925b-4993-810a-c39a03b082db">2023-10-17T22:00:00+00:00</R_x00e9_vision>
    <SeoKeywords xmlns="http://schemas.microsoft.com/sharepoint/v3">DCE NETTOYAGE</SeoKeywords>
    <_dlc_DocId xmlns="3db10a5d-558e-4c80-b55c-f43536d34388">TVK2STR4ZKMW-1827081253-234</_dlc_DocId>
    <_dlc_DocIdUrl xmlns="3db10a5d-558e-4c80-b55c-f43536d34388">
      <Url>https://sharedoc.efs.sante.ban/partage/Achats_Marchés_Appro_2/Docs_types/_layouts/15/DocIdRedir.aspx?ID=TVK2STR4ZKMW-1827081253-234</Url>
      <Description>TVK2STR4ZKMW-1827081253-234</Description>
    </_dlc_DocIdUrl>
  </documentManagement>
</p:properties>
</file>

<file path=customXml/itemProps1.xml><?xml version="1.0" encoding="utf-8"?>
<ds:datastoreItem xmlns:ds="http://schemas.openxmlformats.org/officeDocument/2006/customXml" ds:itemID="{9E095A82-7CEC-4EDD-8DAF-8235AC84EA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9B2495-CBC4-400B-9611-AC05B9F3B42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C768DEB-D622-4C25-A3FC-0D10271C59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db10a5d-558e-4c80-b55c-f43536d34388"/>
    <ds:schemaRef ds:uri="8cabc909-925b-4993-810a-c39a03b082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C0B26C-BBBD-4FB0-9FBA-DD9BE46786D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83121A2-4891-49C4-A24E-0B9C4F6BF1D0}">
  <ds:schemaRefs>
    <ds:schemaRef ds:uri="http://purl.org/dc/elements/1.1/"/>
    <ds:schemaRef ds:uri="http://www.w3.org/XML/1998/namespace"/>
    <ds:schemaRef ds:uri="http://schemas.openxmlformats.org/package/2006/metadata/core-properties"/>
    <ds:schemaRef ds:uri="3db10a5d-558e-4c80-b55c-f43536d34388"/>
    <ds:schemaRef ds:uri="http://purl.org/dc/terms/"/>
    <ds:schemaRef ds:uri="http://schemas.microsoft.com/office/infopath/2007/PartnerControls"/>
    <ds:schemaRef ds:uri="8cabc909-925b-4993-810a-c39a03b082db"/>
    <ds:schemaRef ds:uri="http://schemas.microsoft.com/office/2006/documentManagement/types"/>
    <ds:schemaRef ds:uri="http://purl.org/dc/dcmitype/"/>
    <ds:schemaRef ds:uri="http://schemas.microsoft.com/sharepoint/v3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34</TotalTime>
  <Pages>8</Pages>
  <Words>1576</Words>
  <Characters>8673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10229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LAIBE Audrey</cp:lastModifiedBy>
  <cp:revision>9</cp:revision>
  <cp:lastPrinted>2016-04-08T14:31:00Z</cp:lastPrinted>
  <dcterms:created xsi:type="dcterms:W3CDTF">2025-06-17T13:45:00Z</dcterms:created>
  <dcterms:modified xsi:type="dcterms:W3CDTF">2025-06-26T09:48:00Z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0x01010083314199E56FDF45992EAD06D44ED259</vt:lpwstr>
  </property>
  <property fmtid="{D5CDD505-2E9C-101B-9397-08002B2CF9AE}" pid="3" name="_dlc_DocIdItemGuid">
    <vt:lpwstr>94fa7914-074d-44fd-ad2d-e3c0592326d2</vt:lpwstr>
  </property>
</Properties>
</file>